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999466" w14:textId="77777777" w:rsidR="00B123AE" w:rsidRDefault="00B123AE" w:rsidP="00B123AE">
      <w:pPr>
        <w:suppressAutoHyphens w:val="0"/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32C0E75C" w14:textId="5BA0D858" w:rsidR="00483925" w:rsidRPr="00130DF3" w:rsidRDefault="00483925" w:rsidP="00483925">
      <w:pPr>
        <w:keepNext/>
        <w:tabs>
          <w:tab w:val="num" w:pos="0"/>
        </w:tabs>
        <w:outlineLvl w:val="0"/>
        <w:rPr>
          <w:b/>
          <w:bCs/>
          <w:sz w:val="22"/>
          <w:szCs w:val="22"/>
          <w:u w:val="single"/>
        </w:rPr>
      </w:pPr>
      <w:r w:rsidRPr="00130DF3">
        <w:rPr>
          <w:b/>
          <w:bCs/>
          <w:sz w:val="22"/>
          <w:szCs w:val="22"/>
          <w:u w:val="single"/>
        </w:rPr>
        <w:t>DT/01/202</w:t>
      </w:r>
      <w:r w:rsidR="00B23068">
        <w:rPr>
          <w:b/>
          <w:bCs/>
          <w:sz w:val="22"/>
          <w:szCs w:val="22"/>
          <w:u w:val="single"/>
        </w:rPr>
        <w:t>6</w:t>
      </w:r>
      <w:r w:rsidRPr="00130DF3">
        <w:rPr>
          <w:b/>
          <w:bCs/>
          <w:sz w:val="22"/>
          <w:szCs w:val="22"/>
          <w:u w:val="single"/>
        </w:rPr>
        <w:t xml:space="preserve"> r.                                                                                                                </w:t>
      </w:r>
      <w:r w:rsidR="00172575" w:rsidRPr="00130DF3">
        <w:rPr>
          <w:b/>
          <w:bCs/>
          <w:sz w:val="22"/>
          <w:szCs w:val="22"/>
          <w:u w:val="single"/>
        </w:rPr>
        <w:t xml:space="preserve">               </w:t>
      </w:r>
      <w:r w:rsidRPr="00130DF3">
        <w:rPr>
          <w:b/>
          <w:bCs/>
          <w:sz w:val="22"/>
          <w:szCs w:val="22"/>
          <w:u w:val="single"/>
        </w:rPr>
        <w:t>Załącznik nr</w:t>
      </w:r>
      <w:r w:rsidR="00867627" w:rsidRPr="00130DF3">
        <w:rPr>
          <w:b/>
          <w:bCs/>
          <w:sz w:val="22"/>
          <w:szCs w:val="22"/>
          <w:u w:val="single"/>
        </w:rPr>
        <w:t xml:space="preserve"> </w:t>
      </w:r>
      <w:r w:rsidR="00636B82">
        <w:rPr>
          <w:b/>
          <w:bCs/>
          <w:sz w:val="22"/>
          <w:szCs w:val="22"/>
          <w:u w:val="single"/>
        </w:rPr>
        <w:t>9</w:t>
      </w:r>
      <w:r w:rsidR="007958E8" w:rsidRPr="00130DF3">
        <w:rPr>
          <w:b/>
          <w:bCs/>
          <w:sz w:val="22"/>
          <w:szCs w:val="22"/>
          <w:u w:val="single"/>
        </w:rPr>
        <w:t>.</w:t>
      </w:r>
    </w:p>
    <w:p w14:paraId="2D787FE0" w14:textId="77777777" w:rsidR="00483925" w:rsidRPr="00483925" w:rsidRDefault="00483925" w:rsidP="00483925">
      <w:pPr>
        <w:rPr>
          <w:sz w:val="22"/>
          <w:szCs w:val="22"/>
        </w:rPr>
      </w:pPr>
    </w:p>
    <w:tbl>
      <w:tblPr>
        <w:tblpPr w:leftFromText="141" w:rightFromText="141" w:vertAnchor="text" w:horzAnchor="margin" w:tblpY="1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483925" w:rsidRPr="00483925" w14:paraId="48B14B79" w14:textId="77777777" w:rsidTr="00483925">
        <w:trPr>
          <w:trHeight w:val="415"/>
        </w:trPr>
        <w:tc>
          <w:tcPr>
            <w:tcW w:w="10598" w:type="dxa"/>
          </w:tcPr>
          <w:p w14:paraId="02CE8AD9" w14:textId="77777777" w:rsidR="00483925" w:rsidRPr="00483925" w:rsidRDefault="00483925" w:rsidP="00483925">
            <w:pPr>
              <w:suppressAutoHyphens w:val="0"/>
              <w:spacing w:before="120" w:after="120"/>
              <w:jc w:val="center"/>
              <w:rPr>
                <w:b/>
                <w:sz w:val="22"/>
                <w:szCs w:val="22"/>
                <w:lang w:eastAsia="pl-PL"/>
              </w:rPr>
            </w:pPr>
            <w:r w:rsidRPr="00483925">
              <w:rPr>
                <w:b/>
                <w:sz w:val="22"/>
                <w:szCs w:val="22"/>
                <w:lang w:eastAsia="pl-PL"/>
              </w:rPr>
              <w:t>WYKAZ OSÓB</w:t>
            </w:r>
          </w:p>
        </w:tc>
      </w:tr>
    </w:tbl>
    <w:p w14:paraId="5976FAEA" w14:textId="77777777" w:rsidR="00D13A9D" w:rsidRDefault="00D13A9D" w:rsidP="00483925">
      <w:pPr>
        <w:suppressAutoHyphens w:val="0"/>
        <w:spacing w:before="120"/>
        <w:jc w:val="center"/>
        <w:rPr>
          <w:rFonts w:eastAsia="TimesNewRoman"/>
          <w:bCs/>
          <w:color w:val="000000"/>
          <w:sz w:val="22"/>
          <w:szCs w:val="22"/>
          <w:lang w:eastAsia="pl-PL"/>
        </w:rPr>
      </w:pPr>
    </w:p>
    <w:p w14:paraId="29C4335B" w14:textId="77777777" w:rsidR="00636B82" w:rsidRDefault="00636B82" w:rsidP="00483925">
      <w:pPr>
        <w:suppressAutoHyphens w:val="0"/>
        <w:spacing w:before="120"/>
        <w:jc w:val="center"/>
        <w:rPr>
          <w:rFonts w:eastAsia="TimesNewRoman"/>
          <w:bCs/>
          <w:color w:val="000000"/>
          <w:sz w:val="22"/>
          <w:szCs w:val="22"/>
          <w:lang w:eastAsia="pl-PL"/>
        </w:rPr>
      </w:pPr>
    </w:p>
    <w:p w14:paraId="36054335" w14:textId="77777777" w:rsidR="00D13A9D" w:rsidRPr="00483925" w:rsidRDefault="00D13A9D" w:rsidP="00483925">
      <w:pPr>
        <w:suppressAutoHyphens w:val="0"/>
        <w:spacing w:before="120"/>
        <w:jc w:val="center"/>
        <w:rPr>
          <w:rFonts w:eastAsia="TimesNewRoman"/>
          <w:bCs/>
          <w:color w:val="000000"/>
          <w:sz w:val="22"/>
          <w:szCs w:val="22"/>
          <w:lang w:eastAsia="pl-PL"/>
        </w:rPr>
      </w:pPr>
    </w:p>
    <w:p w14:paraId="7A3BF88D" w14:textId="77777777" w:rsidR="00483925" w:rsidRPr="00483925" w:rsidRDefault="00483925" w:rsidP="00483925">
      <w:pPr>
        <w:suppressAutoHyphens w:val="0"/>
        <w:spacing w:before="120"/>
        <w:jc w:val="center"/>
        <w:rPr>
          <w:rFonts w:eastAsia="TimesNewRoman"/>
          <w:bCs/>
          <w:color w:val="000000"/>
          <w:sz w:val="22"/>
          <w:szCs w:val="22"/>
          <w:lang w:eastAsia="pl-PL"/>
        </w:rPr>
      </w:pPr>
    </w:p>
    <w:p w14:paraId="69BB274A" w14:textId="77777777" w:rsidR="00483925" w:rsidRPr="00483925" w:rsidRDefault="00483925" w:rsidP="00483925">
      <w:pPr>
        <w:rPr>
          <w:sz w:val="22"/>
          <w:szCs w:val="22"/>
          <w:lang w:eastAsia="pl-PL"/>
        </w:rPr>
      </w:pPr>
      <w:bookmarkStart w:id="0" w:name="_Hlk188015475"/>
      <w:r w:rsidRPr="00483925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</w:t>
      </w:r>
    </w:p>
    <w:p w14:paraId="4BDF3BA4" w14:textId="77777777" w:rsidR="00483925" w:rsidRPr="00483925" w:rsidRDefault="00483925" w:rsidP="00483925">
      <w:pPr>
        <w:suppressAutoHyphens w:val="0"/>
        <w:jc w:val="center"/>
        <w:rPr>
          <w:sz w:val="22"/>
          <w:szCs w:val="22"/>
          <w:lang w:eastAsia="pl-PL"/>
        </w:rPr>
      </w:pPr>
      <w:r w:rsidRPr="00483925">
        <w:rPr>
          <w:sz w:val="22"/>
          <w:szCs w:val="22"/>
          <w:lang w:eastAsia="pl-PL"/>
        </w:rPr>
        <w:t>(Nazwa i adres Wykonawcy lub jego pieczęć firmowa, adresowa)</w:t>
      </w:r>
    </w:p>
    <w:bookmarkEnd w:id="0"/>
    <w:p w14:paraId="4DFFE2C9" w14:textId="77777777" w:rsidR="00483925" w:rsidRPr="00081CA0" w:rsidRDefault="00483925" w:rsidP="00483925">
      <w:pPr>
        <w:tabs>
          <w:tab w:val="left" w:pos="142"/>
        </w:tabs>
        <w:suppressAutoHyphens w:val="0"/>
        <w:spacing w:before="120"/>
        <w:ind w:left="-142"/>
        <w:jc w:val="both"/>
        <w:rPr>
          <w:bCs/>
          <w:sz w:val="20"/>
          <w:lang w:eastAsia="pl-PL"/>
        </w:rPr>
      </w:pPr>
    </w:p>
    <w:p w14:paraId="6CAC1B8C" w14:textId="0FD98497" w:rsidR="00483925" w:rsidRPr="00483925" w:rsidRDefault="00483925" w:rsidP="00483925">
      <w:pPr>
        <w:suppressAutoHyphens w:val="0"/>
        <w:spacing w:before="120"/>
        <w:ind w:firstLine="708"/>
        <w:jc w:val="both"/>
        <w:rPr>
          <w:rFonts w:eastAsia="TimesNewRoman"/>
          <w:bCs/>
          <w:sz w:val="22"/>
          <w:szCs w:val="22"/>
          <w:lang w:eastAsia="pl-PL"/>
        </w:rPr>
      </w:pPr>
      <w:r w:rsidRPr="001A0B35">
        <w:rPr>
          <w:bCs/>
          <w:sz w:val="22"/>
          <w:szCs w:val="22"/>
          <w:lang w:eastAsia="pl-PL"/>
        </w:rPr>
        <w:t>Przystępując do postępowania w sprawie udzielenia zamówienia publicznego w trybie podstawowym bez negocjacji na</w:t>
      </w:r>
      <w:r w:rsidRPr="00E46FF6">
        <w:rPr>
          <w:bCs/>
          <w:sz w:val="22"/>
          <w:szCs w:val="22"/>
          <w:lang w:eastAsia="pl-PL"/>
        </w:rPr>
        <w:t>:</w:t>
      </w:r>
      <w:r>
        <w:rPr>
          <w:bCs/>
          <w:sz w:val="22"/>
          <w:szCs w:val="22"/>
          <w:lang w:eastAsia="pl-PL"/>
        </w:rPr>
        <w:t xml:space="preserve"> </w:t>
      </w:r>
      <w:r w:rsidRPr="00483925">
        <w:rPr>
          <w:b/>
          <w:color w:val="1F3864"/>
          <w:sz w:val="22"/>
          <w:szCs w:val="22"/>
        </w:rPr>
        <w:t>„</w:t>
      </w:r>
      <w:r w:rsidRPr="00B23068">
        <w:rPr>
          <w:b/>
          <w:bCs/>
          <w:sz w:val="22"/>
          <w:szCs w:val="22"/>
        </w:rPr>
        <w:t xml:space="preserve">Wykonywanie przeglądów technicznych i pełnego zakresu napraw bieżących oraz </w:t>
      </w:r>
      <w:r w:rsidRPr="00B23068">
        <w:rPr>
          <w:b/>
          <w:sz w:val="22"/>
          <w:szCs w:val="22"/>
        </w:rPr>
        <w:t xml:space="preserve"> okresowych badań technicznych pojazdów samochodowych OCRM w Opolu</w:t>
      </w:r>
      <w:r w:rsidRPr="00483925">
        <w:rPr>
          <w:b/>
          <w:color w:val="1F3864"/>
          <w:sz w:val="22"/>
          <w:szCs w:val="22"/>
        </w:rPr>
        <w:t>”</w:t>
      </w:r>
      <w:r>
        <w:rPr>
          <w:b/>
          <w:color w:val="1F3864"/>
          <w:sz w:val="22"/>
          <w:szCs w:val="22"/>
        </w:rPr>
        <w:t xml:space="preserve"> </w:t>
      </w:r>
      <w:r w:rsidR="00B23068" w:rsidRPr="00B23068">
        <w:rPr>
          <w:bCs/>
          <w:iCs/>
          <w:sz w:val="22"/>
          <w:szCs w:val="22"/>
        </w:rPr>
        <w:t>Znak/Sygnatura sprawy: DT/01/2026</w:t>
      </w:r>
      <w:r w:rsidR="00B23068" w:rsidRPr="00B23068">
        <w:rPr>
          <w:b/>
          <w:iCs/>
          <w:sz w:val="22"/>
          <w:szCs w:val="22"/>
        </w:rPr>
        <w:t xml:space="preserve"> </w:t>
      </w:r>
      <w:r w:rsidRPr="00483925">
        <w:rPr>
          <w:bCs/>
          <w:sz w:val="22"/>
          <w:szCs w:val="22"/>
        </w:rPr>
        <w:t xml:space="preserve">przedkładamy wykaz osób </w:t>
      </w:r>
      <w:r w:rsidRPr="00483925">
        <w:rPr>
          <w:rFonts w:eastAsia="TimesNewRoman"/>
          <w:bCs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eastAsia="TimesNewRoman"/>
          <w:bCs/>
          <w:sz w:val="22"/>
          <w:szCs w:val="22"/>
          <w:lang w:eastAsia="pl-PL"/>
        </w:rPr>
        <w:t>.</w:t>
      </w:r>
    </w:p>
    <w:p w14:paraId="21A9C498" w14:textId="77777777" w:rsidR="00483925" w:rsidRDefault="00483925" w:rsidP="00483925"/>
    <w:tbl>
      <w:tblPr>
        <w:tblpPr w:leftFromText="141" w:rightFromText="141" w:vertAnchor="text" w:tblpXSpec="center" w:tblpY="1"/>
        <w:tblOverlap w:val="never"/>
        <w:tblW w:w="494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51"/>
        <w:gridCol w:w="1695"/>
        <w:gridCol w:w="1674"/>
        <w:gridCol w:w="1561"/>
        <w:gridCol w:w="2126"/>
        <w:gridCol w:w="1466"/>
      </w:tblGrid>
      <w:tr w:rsidR="00B23068" w:rsidRPr="00483925" w14:paraId="66C1C1A4" w14:textId="77777777" w:rsidTr="00B23068">
        <w:tc>
          <w:tcPr>
            <w:tcW w:w="213" w:type="pct"/>
          </w:tcPr>
          <w:p w14:paraId="08E7C314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3E339129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5B54A2E4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58F9EC3A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06E86064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Lp.</w:t>
            </w:r>
          </w:p>
        </w:tc>
        <w:tc>
          <w:tcPr>
            <w:tcW w:w="658" w:type="pct"/>
            <w:vAlign w:val="center"/>
          </w:tcPr>
          <w:p w14:paraId="1BC67E59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Osoba –   imię i nazwisko.</w:t>
            </w:r>
          </w:p>
          <w:p w14:paraId="28E9E1A4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2F822B18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12" w:type="pct"/>
            <w:vAlign w:val="center"/>
          </w:tcPr>
          <w:p w14:paraId="3ADEBAEC" w14:textId="023B9B2E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Zawód</w:t>
            </w:r>
            <w:r w:rsidR="00C40F1B" w:rsidRPr="00636B82">
              <w:rPr>
                <w:sz w:val="22"/>
                <w:szCs w:val="22"/>
                <w:lang w:eastAsia="en-US" w:bidi="en-US"/>
              </w:rPr>
              <w:t>/wymagane kwalifikacje</w:t>
            </w:r>
          </w:p>
        </w:tc>
        <w:tc>
          <w:tcPr>
            <w:tcW w:w="812" w:type="pct"/>
            <w:vAlign w:val="center"/>
          </w:tcPr>
          <w:p w14:paraId="2FBBFB61" w14:textId="0D381087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Zakres wykonywanych prac</w:t>
            </w:r>
          </w:p>
        </w:tc>
        <w:tc>
          <w:tcPr>
            <w:tcW w:w="762" w:type="pct"/>
            <w:tcBorders>
              <w:right w:val="single" w:sz="4" w:space="0" w:color="auto"/>
            </w:tcBorders>
            <w:vAlign w:val="center"/>
          </w:tcPr>
          <w:p w14:paraId="59A792E6" w14:textId="17636DC5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Opis kwalifikacji zawodowych</w:t>
            </w:r>
          </w:p>
          <w:p w14:paraId="0CBB7985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0F318F61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033" w:type="pct"/>
            <w:vAlign w:val="center"/>
          </w:tcPr>
          <w:p w14:paraId="76564B36" w14:textId="77777777" w:rsidR="00B23068" w:rsidRDefault="00B23068" w:rsidP="00172575">
            <w:pPr>
              <w:suppressAutoHyphens w:val="0"/>
              <w:jc w:val="center"/>
              <w:rPr>
                <w:bCs/>
                <w:sz w:val="22"/>
                <w:szCs w:val="22"/>
              </w:rPr>
            </w:pPr>
            <w:r w:rsidRPr="00172575">
              <w:rPr>
                <w:bCs/>
                <w:sz w:val="22"/>
                <w:szCs w:val="22"/>
              </w:rPr>
              <w:t>Doświadczenie zawodowe</w:t>
            </w:r>
          </w:p>
          <w:p w14:paraId="7B562838" w14:textId="501381B2" w:rsidR="00B23068" w:rsidRPr="00483925" w:rsidRDefault="00B23068" w:rsidP="00172575">
            <w:pPr>
              <w:suppressAutoHyphens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(miesiące/lata)</w:t>
            </w:r>
          </w:p>
        </w:tc>
        <w:tc>
          <w:tcPr>
            <w:tcW w:w="711" w:type="pct"/>
            <w:tcBorders>
              <w:right w:val="single" w:sz="4" w:space="0" w:color="auto"/>
            </w:tcBorders>
            <w:vAlign w:val="center"/>
          </w:tcPr>
          <w:p w14:paraId="3351DE16" w14:textId="77777777" w:rsidR="00B23068" w:rsidRPr="00483925" w:rsidRDefault="00B23068" w:rsidP="00483925">
            <w:pPr>
              <w:suppressAutoHyphens w:val="0"/>
              <w:jc w:val="center"/>
              <w:rPr>
                <w:bCs/>
                <w:sz w:val="22"/>
                <w:szCs w:val="22"/>
                <w:lang w:eastAsia="en-US" w:bidi="en-US"/>
              </w:rPr>
            </w:pPr>
            <w:r w:rsidRPr="00483925">
              <w:rPr>
                <w:bCs/>
                <w:sz w:val="22"/>
                <w:szCs w:val="22"/>
              </w:rPr>
              <w:t>Informacja na temat dysponowania osobami – „dysponuję” lub „będę dysponował” oraz podstawa prawna do dysponowania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B23068" w:rsidRPr="00483925" w14:paraId="51155E2C" w14:textId="77777777" w:rsidTr="00B23068">
        <w:trPr>
          <w:trHeight w:val="624"/>
        </w:trPr>
        <w:tc>
          <w:tcPr>
            <w:tcW w:w="213" w:type="pct"/>
          </w:tcPr>
          <w:p w14:paraId="322E8DA4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483925">
              <w:rPr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658" w:type="pct"/>
          </w:tcPr>
          <w:p w14:paraId="3EFC96FB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en-US" w:bidi="en-US"/>
              </w:rPr>
            </w:pPr>
          </w:p>
          <w:p w14:paraId="7B39032E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en-US" w:bidi="en-US"/>
              </w:rPr>
            </w:pPr>
          </w:p>
          <w:p w14:paraId="553C0068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12" w:type="pct"/>
          </w:tcPr>
          <w:p w14:paraId="1267798D" w14:textId="295CF808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Elektromechanik pojazdów samochodowych</w:t>
            </w:r>
          </w:p>
        </w:tc>
        <w:tc>
          <w:tcPr>
            <w:tcW w:w="812" w:type="pct"/>
            <w:vMerge w:val="restart"/>
          </w:tcPr>
          <w:p w14:paraId="79E889FE" w14:textId="0DB5CC33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Diagnostyka i naprawy elektrycznych i elektronicznych układów pojazdów samochodowych</w:t>
            </w: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6902CAE9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033" w:type="pct"/>
          </w:tcPr>
          <w:p w14:paraId="2B2F2D61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11" w:type="pct"/>
            <w:tcBorders>
              <w:right w:val="single" w:sz="4" w:space="0" w:color="auto"/>
            </w:tcBorders>
          </w:tcPr>
          <w:p w14:paraId="4BECA8D2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3068" w:rsidRPr="00483925" w14:paraId="54971076" w14:textId="77777777" w:rsidTr="00B23068">
        <w:trPr>
          <w:trHeight w:val="295"/>
        </w:trPr>
        <w:tc>
          <w:tcPr>
            <w:tcW w:w="213" w:type="pct"/>
          </w:tcPr>
          <w:p w14:paraId="3BCAAEAD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658" w:type="pct"/>
          </w:tcPr>
          <w:p w14:paraId="699C03E1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214DB132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3C939891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12" w:type="pct"/>
          </w:tcPr>
          <w:p w14:paraId="1BCCFA92" w14:textId="4F0C63C9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Elektromechanik pojazdów samochodowych</w:t>
            </w:r>
          </w:p>
        </w:tc>
        <w:tc>
          <w:tcPr>
            <w:tcW w:w="812" w:type="pct"/>
            <w:vMerge/>
          </w:tcPr>
          <w:p w14:paraId="0550BE82" w14:textId="26AED278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05A92DD0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033" w:type="pct"/>
          </w:tcPr>
          <w:p w14:paraId="464F3AF6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711" w:type="pct"/>
            <w:tcBorders>
              <w:right w:val="single" w:sz="4" w:space="0" w:color="auto"/>
            </w:tcBorders>
          </w:tcPr>
          <w:p w14:paraId="6895C442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B23068" w:rsidRPr="00483925" w14:paraId="45706452" w14:textId="77777777" w:rsidTr="00B23068">
        <w:trPr>
          <w:trHeight w:val="624"/>
        </w:trPr>
        <w:tc>
          <w:tcPr>
            <w:tcW w:w="213" w:type="pct"/>
          </w:tcPr>
          <w:p w14:paraId="425F5BB4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658" w:type="pct"/>
          </w:tcPr>
          <w:p w14:paraId="5F4DE440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4A3A5F9D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3C72E73F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12" w:type="pct"/>
          </w:tcPr>
          <w:p w14:paraId="4994ABD2" w14:textId="29EB4E8F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Mechanik samochodowy</w:t>
            </w:r>
          </w:p>
        </w:tc>
        <w:tc>
          <w:tcPr>
            <w:tcW w:w="812" w:type="pct"/>
            <w:vMerge w:val="restart"/>
          </w:tcPr>
          <w:p w14:paraId="1F1E343B" w14:textId="1F212411" w:rsidR="00B23068" w:rsidRPr="00636B82" w:rsidRDefault="00B23068" w:rsidP="00483925">
            <w:pPr>
              <w:suppressAutoHyphens w:val="0"/>
              <w:ind w:hanging="70"/>
              <w:jc w:val="center"/>
              <w:rPr>
                <w:color w:val="3F3F3F"/>
                <w:sz w:val="22"/>
                <w:szCs w:val="22"/>
                <w:shd w:val="clear" w:color="auto" w:fill="FFFFFF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 xml:space="preserve">     Diagnostyk</w:t>
            </w:r>
            <w:r w:rsidR="00CA06FE" w:rsidRPr="00636B82">
              <w:rPr>
                <w:sz w:val="22"/>
                <w:szCs w:val="22"/>
                <w:lang w:eastAsia="en-US" w:bidi="en-US"/>
              </w:rPr>
              <w:t>a</w:t>
            </w:r>
            <w:r w:rsidRPr="00636B82">
              <w:rPr>
                <w:sz w:val="22"/>
                <w:szCs w:val="22"/>
                <w:lang w:eastAsia="en-US" w:bidi="en-US"/>
              </w:rPr>
              <w:t xml:space="preserve"> i </w:t>
            </w:r>
            <w:r w:rsidRPr="00636B82">
              <w:rPr>
                <w:color w:val="3F3F3F"/>
                <w:sz w:val="22"/>
                <w:szCs w:val="22"/>
                <w:shd w:val="clear" w:color="auto" w:fill="FFFFFF"/>
              </w:rPr>
              <w:t xml:space="preserve"> kontrola </w:t>
            </w:r>
          </w:p>
          <w:p w14:paraId="64C674D4" w14:textId="77777777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color w:val="3F3F3F"/>
                <w:sz w:val="22"/>
                <w:szCs w:val="22"/>
                <w:shd w:val="clear" w:color="auto" w:fill="FFFFFF"/>
              </w:rPr>
              <w:t xml:space="preserve"> stanu technicznego, stopnia zużycia podzespołów i układów, </w:t>
            </w:r>
            <w:r w:rsidRPr="00636B82">
              <w:rPr>
                <w:sz w:val="22"/>
                <w:szCs w:val="22"/>
                <w:lang w:eastAsia="en-US" w:bidi="en-US"/>
              </w:rPr>
              <w:t>naprawy mechanicznych układów,</w:t>
            </w:r>
            <w:r w:rsidRPr="00636B82">
              <w:rPr>
                <w:color w:val="3F3F3F"/>
                <w:sz w:val="22"/>
                <w:szCs w:val="22"/>
                <w:shd w:val="clear" w:color="auto" w:fill="FFFFFF"/>
              </w:rPr>
              <w:t xml:space="preserve"> podzespołów </w:t>
            </w:r>
          </w:p>
          <w:p w14:paraId="2C7CC81A" w14:textId="77777777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 xml:space="preserve"> pojazdów samochodowych.</w:t>
            </w: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4A15542D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033" w:type="pct"/>
          </w:tcPr>
          <w:p w14:paraId="2F4B2E2C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711" w:type="pct"/>
            <w:tcBorders>
              <w:right w:val="single" w:sz="4" w:space="0" w:color="auto"/>
            </w:tcBorders>
          </w:tcPr>
          <w:p w14:paraId="72371012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B23068" w:rsidRPr="00483925" w14:paraId="256146F8" w14:textId="77777777" w:rsidTr="00B23068">
        <w:trPr>
          <w:trHeight w:val="624"/>
        </w:trPr>
        <w:tc>
          <w:tcPr>
            <w:tcW w:w="213" w:type="pct"/>
          </w:tcPr>
          <w:p w14:paraId="03C57948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658" w:type="pct"/>
          </w:tcPr>
          <w:p w14:paraId="49CA6A51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755D70E0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1CC03E35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12" w:type="pct"/>
          </w:tcPr>
          <w:p w14:paraId="2AB2B7C6" w14:textId="2060CEA9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Mechanik samochodowy</w:t>
            </w:r>
          </w:p>
        </w:tc>
        <w:tc>
          <w:tcPr>
            <w:tcW w:w="812" w:type="pct"/>
            <w:vMerge/>
          </w:tcPr>
          <w:p w14:paraId="161F4269" w14:textId="67906D01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484370BD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033" w:type="pct"/>
          </w:tcPr>
          <w:p w14:paraId="5E48DE25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711" w:type="pct"/>
            <w:tcBorders>
              <w:right w:val="single" w:sz="4" w:space="0" w:color="auto"/>
            </w:tcBorders>
          </w:tcPr>
          <w:p w14:paraId="2C7F2954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  <w:tr w:rsidR="00B23068" w:rsidRPr="00483925" w14:paraId="46A2AED5" w14:textId="77777777" w:rsidTr="00B23068">
        <w:trPr>
          <w:trHeight w:val="624"/>
        </w:trPr>
        <w:tc>
          <w:tcPr>
            <w:tcW w:w="213" w:type="pct"/>
          </w:tcPr>
          <w:p w14:paraId="1FEC6E90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  <w:r w:rsidRPr="00483925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658" w:type="pct"/>
          </w:tcPr>
          <w:p w14:paraId="4C5A5551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4087D772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  <w:p w14:paraId="36611425" w14:textId="77777777" w:rsidR="00B23068" w:rsidRPr="00483925" w:rsidRDefault="00B23068" w:rsidP="00483925">
            <w:pPr>
              <w:suppressAutoHyphens w:val="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812" w:type="pct"/>
          </w:tcPr>
          <w:p w14:paraId="492EFE18" w14:textId="030E1A1C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  <w:r w:rsidRPr="00636B82">
              <w:rPr>
                <w:sz w:val="22"/>
                <w:szCs w:val="22"/>
                <w:lang w:eastAsia="en-US" w:bidi="en-US"/>
              </w:rPr>
              <w:t>Mechanik samochodowy</w:t>
            </w:r>
          </w:p>
        </w:tc>
        <w:tc>
          <w:tcPr>
            <w:tcW w:w="812" w:type="pct"/>
            <w:vMerge/>
          </w:tcPr>
          <w:p w14:paraId="454EA037" w14:textId="2540FCCD" w:rsidR="00B23068" w:rsidRPr="00636B82" w:rsidRDefault="00B23068" w:rsidP="00483925">
            <w:pPr>
              <w:suppressAutoHyphens w:val="0"/>
              <w:ind w:hanging="70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762" w:type="pct"/>
            <w:tcBorders>
              <w:right w:val="single" w:sz="4" w:space="0" w:color="auto"/>
            </w:tcBorders>
          </w:tcPr>
          <w:p w14:paraId="74653079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1033" w:type="pct"/>
          </w:tcPr>
          <w:p w14:paraId="690191A2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  <w:tc>
          <w:tcPr>
            <w:tcW w:w="711" w:type="pct"/>
            <w:tcBorders>
              <w:right w:val="single" w:sz="4" w:space="0" w:color="auto"/>
            </w:tcBorders>
          </w:tcPr>
          <w:p w14:paraId="7C3CE178" w14:textId="77777777" w:rsidR="00B23068" w:rsidRPr="00483925" w:rsidRDefault="00B23068" w:rsidP="00483925">
            <w:pPr>
              <w:suppressAutoHyphens w:val="0"/>
              <w:rPr>
                <w:sz w:val="22"/>
                <w:szCs w:val="22"/>
                <w:lang w:eastAsia="pl-PL"/>
              </w:rPr>
            </w:pPr>
          </w:p>
        </w:tc>
      </w:tr>
    </w:tbl>
    <w:p w14:paraId="6A19ED21" w14:textId="77777777" w:rsidR="00483925" w:rsidRDefault="00483925" w:rsidP="00483925"/>
    <w:p w14:paraId="7FAAFD53" w14:textId="77777777" w:rsidR="00172575" w:rsidRPr="00172575" w:rsidRDefault="00867627" w:rsidP="00483925">
      <w:pPr>
        <w:rPr>
          <w:sz w:val="20"/>
        </w:rPr>
      </w:pPr>
      <w:r w:rsidRPr="00172575">
        <w:rPr>
          <w:sz w:val="20"/>
        </w:rPr>
        <w:t>Wykonawca może wskazać więcej osób niż wymagane minimum. W przypadku wskazania więcej niż jednej osoby, każda z osób – w zależności od roli, którą będzie pełnić – musi spełniać wszystkie wymagania określone dla danej roli</w:t>
      </w:r>
      <w:r w:rsidR="00172575" w:rsidRPr="00172575">
        <w:rPr>
          <w:sz w:val="20"/>
        </w:rPr>
        <w:t>.</w:t>
      </w:r>
    </w:p>
    <w:p w14:paraId="5DC56065" w14:textId="77777777" w:rsidR="00483925" w:rsidRPr="00172575" w:rsidRDefault="00172575" w:rsidP="00483925">
      <w:pPr>
        <w:rPr>
          <w:sz w:val="20"/>
        </w:rPr>
      </w:pPr>
      <w:r w:rsidRPr="00172575">
        <w:rPr>
          <w:sz w:val="20"/>
        </w:rPr>
        <w:t xml:space="preserve">Jeżeli wykonawca polega na zdolnościach lub sytuacji innych podmiotów na zasadach określonych w art. 118 - 123 ustawy </w:t>
      </w:r>
      <w:proofErr w:type="spellStart"/>
      <w:r w:rsidRPr="00172575">
        <w:rPr>
          <w:sz w:val="20"/>
        </w:rPr>
        <w:t>Pzp</w:t>
      </w:r>
      <w:proofErr w:type="spellEnd"/>
      <w:r w:rsidRPr="00172575">
        <w:rPr>
          <w:sz w:val="20"/>
        </w:rPr>
        <w:t xml:space="preserve"> obowiązują uregulowania Specyfikacji warunków zamówienia.</w:t>
      </w:r>
      <w:r w:rsidRPr="00172575">
        <w:rPr>
          <w:sz w:val="20"/>
        </w:rPr>
        <w:cr/>
      </w:r>
    </w:p>
    <w:p w14:paraId="780FFDA5" w14:textId="77777777" w:rsidR="00483925" w:rsidRDefault="00483925" w:rsidP="00483925"/>
    <w:p w14:paraId="503E70B6" w14:textId="77777777" w:rsidR="00B83970" w:rsidRDefault="00B83970" w:rsidP="00483925"/>
    <w:p w14:paraId="6723EF53" w14:textId="233516DE" w:rsidR="00172575" w:rsidRPr="00172575" w:rsidRDefault="00172575" w:rsidP="005F77CE">
      <w:pPr>
        <w:suppressAutoHyphens w:val="0"/>
        <w:ind w:left="238" w:hanging="238"/>
        <w:jc w:val="both"/>
        <w:rPr>
          <w:b/>
          <w:sz w:val="22"/>
          <w:szCs w:val="22"/>
        </w:rPr>
      </w:pPr>
      <w:r>
        <w:rPr>
          <w:i/>
          <w:sz w:val="24"/>
          <w:lang w:eastAsia="pl-PL"/>
        </w:rPr>
        <w:t xml:space="preserve">                                                                                                           </w:t>
      </w:r>
    </w:p>
    <w:p w14:paraId="68A143E1" w14:textId="77777777" w:rsidR="00172575" w:rsidRPr="00172575" w:rsidRDefault="00172575" w:rsidP="00172575">
      <w:pPr>
        <w:keepNext/>
        <w:tabs>
          <w:tab w:val="num" w:pos="0"/>
        </w:tabs>
        <w:outlineLvl w:val="0"/>
        <w:rPr>
          <w:sz w:val="24"/>
          <w:szCs w:val="24"/>
        </w:rPr>
      </w:pPr>
    </w:p>
    <w:p w14:paraId="0DB5EAD4" w14:textId="77777777" w:rsidR="00483925" w:rsidRDefault="00172575" w:rsidP="00172575">
      <w:pPr>
        <w:autoSpaceDE w:val="0"/>
        <w:autoSpaceDN w:val="0"/>
        <w:adjustRightInd w:val="0"/>
        <w:spacing w:line="276" w:lineRule="auto"/>
        <w:jc w:val="both"/>
        <w:outlineLvl w:val="0"/>
      </w:pPr>
      <w:r w:rsidRPr="00172575">
        <w:rPr>
          <w:b/>
          <w:bCs/>
          <w:iCs/>
          <w:sz w:val="22"/>
          <w:szCs w:val="22"/>
        </w:rPr>
        <w:t>Niniejszy dokument składa się pod rygorem nieważności w formie elektronicznej opatrzonej podpisem kwalifikowanym lub w postaci elektronicznej opatrzonej podpisem  zaufanym lub podpisem osobistym  - osoby/osób uprawnionej/</w:t>
      </w:r>
      <w:proofErr w:type="spellStart"/>
      <w:r w:rsidRPr="00172575">
        <w:rPr>
          <w:b/>
          <w:bCs/>
          <w:iCs/>
          <w:sz w:val="22"/>
          <w:szCs w:val="22"/>
        </w:rPr>
        <w:t>ych</w:t>
      </w:r>
      <w:proofErr w:type="spellEnd"/>
      <w:r w:rsidRPr="00172575">
        <w:rPr>
          <w:b/>
          <w:bCs/>
          <w:iCs/>
          <w:sz w:val="22"/>
          <w:szCs w:val="22"/>
        </w:rPr>
        <w:t xml:space="preserve">  do składania oświadczeń woli w imieniu Wykonawcy zgodnie z formą reprezentacji określoną w dokumencie rejestrowym lub innym dokumencie lub wynikający z obowiązujących przepisów. </w:t>
      </w:r>
    </w:p>
    <w:p w14:paraId="16FE838F" w14:textId="77777777" w:rsidR="00483925" w:rsidRDefault="00483925" w:rsidP="00483925"/>
    <w:sectPr w:rsidR="00483925" w:rsidSect="00523C7B">
      <w:pgSz w:w="11906" w:h="16838"/>
      <w:pgMar w:top="567" w:right="737" w:bottom="284" w:left="73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92846" w14:textId="77777777" w:rsidR="00D15169" w:rsidRDefault="00D15169">
      <w:r>
        <w:separator/>
      </w:r>
    </w:p>
  </w:endnote>
  <w:endnote w:type="continuationSeparator" w:id="0">
    <w:p w14:paraId="7A4D5848" w14:textId="77777777" w:rsidR="00D15169" w:rsidRDefault="00D1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A9674" w14:textId="77777777" w:rsidR="00D15169" w:rsidRDefault="00D15169">
      <w:r>
        <w:rPr>
          <w:rStyle w:val="Numerstrony"/>
        </w:rPr>
        <w:fldChar w:fldCharType="begin"/>
      </w:r>
      <w:r>
        <w:rPr>
          <w:rStyle w:val="Numerstrony"/>
        </w:rPr>
        <w:instrText xml:space="preserve"> NUMPAGES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26</w:t>
      </w:r>
      <w:r>
        <w:rPr>
          <w:rStyle w:val="Numerstrony"/>
        </w:rPr>
        <w:fldChar w:fldCharType="end"/>
      </w:r>
      <w:r>
        <w:separator/>
      </w:r>
    </w:p>
  </w:footnote>
  <w:footnote w:type="continuationSeparator" w:id="0">
    <w:p w14:paraId="6DE5A621" w14:textId="77777777" w:rsidR="00D15169" w:rsidRDefault="00D1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ytu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"/>
      <w:lvlJc w:val="left"/>
      <w:pPr>
        <w:tabs>
          <w:tab w:val="num" w:pos="1418"/>
        </w:tabs>
        <w:ind w:left="1418" w:hanging="360"/>
      </w:pPr>
      <w:rPr>
        <w:rFonts w:ascii="Wingdings" w:hAnsi="Wingdings"/>
        <w:sz w:val="16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8"/>
    <w:multiLevelType w:val="singleLevel"/>
    <w:tmpl w:val="00000018"/>
    <w:name w:val="WW8Num3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ahoma" w:hAnsi="Tahoma"/>
        <w:b/>
      </w:r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C"/>
    <w:multiLevelType w:val="multilevel"/>
    <w:tmpl w:val="0000001C"/>
    <w:name w:val="WW8Num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1E"/>
    <w:multiLevelType w:val="multilevel"/>
    <w:tmpl w:val="119C133E"/>
    <w:name w:val="WW8Num33"/>
    <w:lvl w:ilvl="0">
      <w:start w:val="1"/>
      <w:numFmt w:val="lowerLetter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6" w15:restartNumberingAfterBreak="0">
    <w:nsid w:val="0000001F"/>
    <w:multiLevelType w:val="singleLevel"/>
    <w:tmpl w:val="0000001F"/>
    <w:name w:val="WW8Num41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7" w15:restartNumberingAfterBreak="0">
    <w:nsid w:val="00000020"/>
    <w:multiLevelType w:val="singleLevel"/>
    <w:tmpl w:val="00000020"/>
    <w:name w:val="WW8Num42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8" w15:restartNumberingAfterBreak="0">
    <w:nsid w:val="00000021"/>
    <w:multiLevelType w:val="multilevel"/>
    <w:tmpl w:val="4FBC78F6"/>
    <w:name w:val="WW8Num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2"/>
    <w:multiLevelType w:val="singleLevel"/>
    <w:tmpl w:val="00000022"/>
    <w:name w:val="WW8Num44"/>
    <w:lvl w:ilvl="0">
      <w:start w:val="1"/>
      <w:numFmt w:val="lowerLetter"/>
      <w:lvlText w:val="%1."/>
      <w:lvlJc w:val="left"/>
      <w:pPr>
        <w:tabs>
          <w:tab w:val="num" w:pos="360"/>
        </w:tabs>
      </w:pPr>
      <w:rPr>
        <w:rFonts w:ascii="Arial" w:hAnsi="Arial" w:cs="Times New Roman"/>
        <w:sz w:val="22"/>
      </w:rPr>
    </w:lvl>
  </w:abstractNum>
  <w:abstractNum w:abstractNumId="30" w15:restartNumberingAfterBreak="0">
    <w:nsid w:val="00000023"/>
    <w:multiLevelType w:val="multilevel"/>
    <w:tmpl w:val="6186EE0A"/>
    <w:name w:val="WW8Num38"/>
    <w:lvl w:ilvl="0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24"/>
    <w:multiLevelType w:val="singleLevel"/>
    <w:tmpl w:val="04150019"/>
    <w:name w:val="WW8Num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00000025"/>
    <w:multiLevelType w:val="singleLevel"/>
    <w:tmpl w:val="00000025"/>
    <w:name w:val="WW8Num47"/>
    <w:lvl w:ilvl="0">
      <w:start w:val="1"/>
      <w:numFmt w:val="lowerLetter"/>
      <w:lvlText w:val="%1."/>
      <w:lvlJc w:val="left"/>
      <w:pPr>
        <w:tabs>
          <w:tab w:val="num" w:pos="360"/>
        </w:tabs>
      </w:pPr>
      <w:rPr>
        <w:rFonts w:ascii="Arial" w:hAnsi="Arial" w:cs="Times New Roman"/>
      </w:rPr>
    </w:lvl>
  </w:abstractNum>
  <w:abstractNum w:abstractNumId="33" w15:restartNumberingAfterBreak="0">
    <w:nsid w:val="00000026"/>
    <w:multiLevelType w:val="singleLevel"/>
    <w:tmpl w:val="00000026"/>
    <w:name w:val="WW8Num48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34" w15:restartNumberingAfterBreak="0">
    <w:nsid w:val="00000029"/>
    <w:multiLevelType w:val="singleLevel"/>
    <w:tmpl w:val="00000029"/>
    <w:name w:val="WW8Num51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35" w15:restartNumberingAfterBreak="0">
    <w:nsid w:val="0000002D"/>
    <w:multiLevelType w:val="multilevel"/>
    <w:tmpl w:val="0000002D"/>
    <w:name w:val="WW8Num50"/>
    <w:lvl w:ilvl="0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6" w15:restartNumberingAfterBreak="0">
    <w:nsid w:val="0000002F"/>
    <w:multiLevelType w:val="singleLevel"/>
    <w:tmpl w:val="0000002F"/>
    <w:name w:val="WW8Num5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7" w15:restartNumberingAfterBreak="0">
    <w:nsid w:val="00000036"/>
    <w:multiLevelType w:val="singleLevel"/>
    <w:tmpl w:val="00000036"/>
    <w:name w:val="WW8Num5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 w15:restartNumberingAfterBreak="0">
    <w:nsid w:val="01C8025C"/>
    <w:multiLevelType w:val="hybridMultilevel"/>
    <w:tmpl w:val="584479B0"/>
    <w:name w:val="WW8Num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56B0498"/>
    <w:multiLevelType w:val="hybridMultilevel"/>
    <w:tmpl w:val="B5003CAE"/>
    <w:name w:val="WW8Num573332222322210"/>
    <w:lvl w:ilvl="0" w:tplc="62B66E04">
      <w:start w:val="1"/>
      <w:numFmt w:val="decimal"/>
      <w:lvlText w:val="3.%1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0" w15:restartNumberingAfterBreak="0">
    <w:nsid w:val="086A73F9"/>
    <w:multiLevelType w:val="hybridMultilevel"/>
    <w:tmpl w:val="BE706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6D6201"/>
    <w:multiLevelType w:val="hybridMultilevel"/>
    <w:tmpl w:val="01EAE0B4"/>
    <w:name w:val="WW8Num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A0939AC"/>
    <w:multiLevelType w:val="hybridMultilevel"/>
    <w:tmpl w:val="8ACAD6C8"/>
    <w:name w:val="WW8Num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AE9504B"/>
    <w:multiLevelType w:val="singleLevel"/>
    <w:tmpl w:val="18F498E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44" w15:restartNumberingAfterBreak="0">
    <w:nsid w:val="0B03E0C6"/>
    <w:multiLevelType w:val="hybridMultilevel"/>
    <w:tmpl w:val="7D3CDB2A"/>
    <w:lvl w:ilvl="0" w:tplc="63A41B56">
      <w:start w:val="1"/>
      <w:numFmt w:val="bullet"/>
      <w:lvlText w:val="-"/>
      <w:lvlJc w:val="left"/>
    </w:lvl>
    <w:lvl w:ilvl="1" w:tplc="F8BCCA84">
      <w:numFmt w:val="decimal"/>
      <w:lvlText w:val=""/>
      <w:lvlJc w:val="left"/>
    </w:lvl>
    <w:lvl w:ilvl="2" w:tplc="D6C2489E">
      <w:numFmt w:val="decimal"/>
      <w:lvlText w:val=""/>
      <w:lvlJc w:val="left"/>
    </w:lvl>
    <w:lvl w:ilvl="3" w:tplc="4D0C1C1A">
      <w:numFmt w:val="decimal"/>
      <w:lvlText w:val=""/>
      <w:lvlJc w:val="left"/>
    </w:lvl>
    <w:lvl w:ilvl="4" w:tplc="83386626">
      <w:numFmt w:val="decimal"/>
      <w:lvlText w:val=""/>
      <w:lvlJc w:val="left"/>
    </w:lvl>
    <w:lvl w:ilvl="5" w:tplc="448ACA72">
      <w:numFmt w:val="decimal"/>
      <w:lvlText w:val=""/>
      <w:lvlJc w:val="left"/>
    </w:lvl>
    <w:lvl w:ilvl="6" w:tplc="EDFC7794">
      <w:numFmt w:val="decimal"/>
      <w:lvlText w:val=""/>
      <w:lvlJc w:val="left"/>
    </w:lvl>
    <w:lvl w:ilvl="7" w:tplc="D2F46B76">
      <w:numFmt w:val="decimal"/>
      <w:lvlText w:val=""/>
      <w:lvlJc w:val="left"/>
    </w:lvl>
    <w:lvl w:ilvl="8" w:tplc="2C66AB90">
      <w:numFmt w:val="decimal"/>
      <w:lvlText w:val=""/>
      <w:lvlJc w:val="left"/>
    </w:lvl>
  </w:abstractNum>
  <w:abstractNum w:abstractNumId="45" w15:restartNumberingAfterBreak="0">
    <w:nsid w:val="0FE747FD"/>
    <w:multiLevelType w:val="singleLevel"/>
    <w:tmpl w:val="F67ED3EC"/>
    <w:name w:val="WW8Num152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46" w15:restartNumberingAfterBreak="0">
    <w:nsid w:val="105831AE"/>
    <w:multiLevelType w:val="hybridMultilevel"/>
    <w:tmpl w:val="40AC71FA"/>
    <w:name w:val="WW8Num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10A6DDA"/>
    <w:multiLevelType w:val="hybridMultilevel"/>
    <w:tmpl w:val="85548594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DB398E"/>
    <w:multiLevelType w:val="hybridMultilevel"/>
    <w:tmpl w:val="732250A4"/>
    <w:name w:val="WW8Num2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1E415F8"/>
    <w:multiLevelType w:val="hybridMultilevel"/>
    <w:tmpl w:val="E932D3BE"/>
    <w:name w:val="WW8Num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3DE7047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7071169"/>
    <w:multiLevelType w:val="hybridMultilevel"/>
    <w:tmpl w:val="A7D4F0E0"/>
    <w:name w:val="WW8Num632322"/>
    <w:lvl w:ilvl="0" w:tplc="63E49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7357C5C"/>
    <w:multiLevelType w:val="hybridMultilevel"/>
    <w:tmpl w:val="73CE079E"/>
    <w:name w:val="WW8Num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78D3B3A"/>
    <w:multiLevelType w:val="hybridMultilevel"/>
    <w:tmpl w:val="638AFDCE"/>
    <w:name w:val="WW8Num573332222322243"/>
    <w:lvl w:ilvl="0" w:tplc="55E22C98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76AC04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EC7DB0">
      <w:start w:val="3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5" w15:restartNumberingAfterBreak="0">
    <w:nsid w:val="1B3270E4"/>
    <w:multiLevelType w:val="hybridMultilevel"/>
    <w:tmpl w:val="3FD670B8"/>
    <w:name w:val="WW8Num57333222232223"/>
    <w:lvl w:ilvl="0" w:tplc="D430BCDA">
      <w:start w:val="1"/>
      <w:numFmt w:val="upperRoman"/>
      <w:lvlText w:val="%1."/>
      <w:lvlJc w:val="left"/>
      <w:pPr>
        <w:tabs>
          <w:tab w:val="num" w:pos="227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366E48"/>
    <w:multiLevelType w:val="hybridMultilevel"/>
    <w:tmpl w:val="3A1E1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1DB00A2"/>
    <w:multiLevelType w:val="hybridMultilevel"/>
    <w:tmpl w:val="E5CC7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233EF7"/>
    <w:multiLevelType w:val="hybridMultilevel"/>
    <w:tmpl w:val="85C68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AF1C1A"/>
    <w:multiLevelType w:val="hybridMultilevel"/>
    <w:tmpl w:val="6FD0E2C8"/>
    <w:lvl w:ilvl="0" w:tplc="52EECF6E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6467BF6"/>
    <w:multiLevelType w:val="hybridMultilevel"/>
    <w:tmpl w:val="C80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F11025"/>
    <w:multiLevelType w:val="hybridMultilevel"/>
    <w:tmpl w:val="D6A62720"/>
    <w:name w:val="WW8Num5733322223222"/>
    <w:lvl w:ilvl="0" w:tplc="237A84DC">
      <w:start w:val="1"/>
      <w:numFmt w:val="upperRoman"/>
      <w:lvlText w:val="%1."/>
      <w:lvlJc w:val="left"/>
      <w:pPr>
        <w:tabs>
          <w:tab w:val="num" w:pos="369"/>
        </w:tabs>
        <w:ind w:left="502" w:hanging="360"/>
      </w:pPr>
      <w:rPr>
        <w:rFonts w:hint="default"/>
        <w:b/>
        <w:i w:val="0"/>
      </w:rPr>
    </w:lvl>
    <w:lvl w:ilvl="1" w:tplc="BC62AD0C">
      <w:start w:val="1"/>
      <w:numFmt w:val="bullet"/>
      <w:lvlText w:val=""/>
      <w:lvlJc w:val="left"/>
      <w:pPr>
        <w:tabs>
          <w:tab w:val="num" w:pos="-1844"/>
        </w:tabs>
        <w:ind w:left="-1844" w:hanging="360"/>
      </w:pPr>
      <w:rPr>
        <w:rFonts w:ascii="Wingdings" w:hAnsi="Wingdings" w:hint="default"/>
        <w:b/>
        <w:i w:val="0"/>
      </w:rPr>
    </w:lvl>
    <w:lvl w:ilvl="2" w:tplc="623C21D8">
      <w:start w:val="6"/>
      <w:numFmt w:val="decimal"/>
      <w:lvlText w:val="%3."/>
      <w:lvlJc w:val="left"/>
      <w:pPr>
        <w:tabs>
          <w:tab w:val="num" w:pos="-850"/>
        </w:tabs>
        <w:ind w:left="-850" w:hanging="454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-404"/>
        </w:tabs>
        <w:ind w:left="-4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"/>
        </w:tabs>
        <w:ind w:left="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036"/>
        </w:tabs>
        <w:ind w:left="1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56"/>
        </w:tabs>
        <w:ind w:left="1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76"/>
        </w:tabs>
        <w:ind w:left="2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196"/>
        </w:tabs>
        <w:ind w:left="3196" w:hanging="180"/>
      </w:pPr>
    </w:lvl>
  </w:abstractNum>
  <w:abstractNum w:abstractNumId="62" w15:restartNumberingAfterBreak="0">
    <w:nsid w:val="2BD428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 w15:restartNumberingAfterBreak="0">
    <w:nsid w:val="2EE246C9"/>
    <w:multiLevelType w:val="hybridMultilevel"/>
    <w:tmpl w:val="8CA4173A"/>
    <w:lvl w:ilvl="0" w:tplc="0CF8FC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4" w15:restartNumberingAfterBreak="0">
    <w:nsid w:val="30666C14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65" w15:restartNumberingAfterBreak="0">
    <w:nsid w:val="32D005B5"/>
    <w:multiLevelType w:val="hybridMultilevel"/>
    <w:tmpl w:val="49AE1D44"/>
    <w:name w:val="WW8Num57333222232"/>
    <w:lvl w:ilvl="0" w:tplc="79E82290">
      <w:start w:val="1"/>
      <w:numFmt w:val="upperRoman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 w:val="0"/>
        <w:i w:val="0"/>
      </w:rPr>
    </w:lvl>
    <w:lvl w:ilvl="1" w:tplc="24BA676C">
      <w:start w:val="1"/>
      <w:numFmt w:val="lowerLetter"/>
      <w:lvlText w:val="%2)"/>
      <w:lvlJc w:val="left"/>
      <w:pPr>
        <w:tabs>
          <w:tab w:val="num" w:pos="-3240"/>
        </w:tabs>
        <w:ind w:left="-32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-2520"/>
        </w:tabs>
        <w:ind w:left="-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800"/>
        </w:tabs>
        <w:ind w:left="-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1080"/>
        </w:tabs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360"/>
        </w:tabs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800"/>
        </w:tabs>
        <w:ind w:left="1800" w:hanging="180"/>
      </w:pPr>
    </w:lvl>
  </w:abstractNum>
  <w:abstractNum w:abstractNumId="66" w15:restartNumberingAfterBreak="0">
    <w:nsid w:val="33120711"/>
    <w:multiLevelType w:val="singleLevel"/>
    <w:tmpl w:val="2ED63BF0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</w:abstractNum>
  <w:abstractNum w:abstractNumId="67" w15:restartNumberingAfterBreak="0">
    <w:nsid w:val="37976997"/>
    <w:multiLevelType w:val="hybridMultilevel"/>
    <w:tmpl w:val="F2368226"/>
    <w:lvl w:ilvl="0" w:tplc="850CB924">
      <w:start w:val="1"/>
      <w:numFmt w:val="decimal"/>
      <w:lvlText w:val="%1."/>
      <w:lvlJc w:val="left"/>
      <w:pPr>
        <w:ind w:left="11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8" w15:restartNumberingAfterBreak="0">
    <w:nsid w:val="3804823E"/>
    <w:multiLevelType w:val="hybridMultilevel"/>
    <w:tmpl w:val="8CB2F354"/>
    <w:lvl w:ilvl="0" w:tplc="7B6A3380">
      <w:start w:val="1"/>
      <w:numFmt w:val="bullet"/>
      <w:lvlText w:val="-"/>
      <w:lvlJc w:val="left"/>
    </w:lvl>
    <w:lvl w:ilvl="1" w:tplc="07661CBC">
      <w:numFmt w:val="decimal"/>
      <w:lvlText w:val=""/>
      <w:lvlJc w:val="left"/>
    </w:lvl>
    <w:lvl w:ilvl="2" w:tplc="D9762D9C">
      <w:numFmt w:val="decimal"/>
      <w:lvlText w:val=""/>
      <w:lvlJc w:val="left"/>
    </w:lvl>
    <w:lvl w:ilvl="3" w:tplc="04C0A634">
      <w:numFmt w:val="decimal"/>
      <w:lvlText w:val=""/>
      <w:lvlJc w:val="left"/>
    </w:lvl>
    <w:lvl w:ilvl="4" w:tplc="B5FE746A">
      <w:numFmt w:val="decimal"/>
      <w:lvlText w:val=""/>
      <w:lvlJc w:val="left"/>
    </w:lvl>
    <w:lvl w:ilvl="5" w:tplc="746CCDA8">
      <w:numFmt w:val="decimal"/>
      <w:lvlText w:val=""/>
      <w:lvlJc w:val="left"/>
    </w:lvl>
    <w:lvl w:ilvl="6" w:tplc="4AA275D0">
      <w:numFmt w:val="decimal"/>
      <w:lvlText w:val=""/>
      <w:lvlJc w:val="left"/>
    </w:lvl>
    <w:lvl w:ilvl="7" w:tplc="423C76D2">
      <w:numFmt w:val="decimal"/>
      <w:lvlText w:val=""/>
      <w:lvlJc w:val="left"/>
    </w:lvl>
    <w:lvl w:ilvl="8" w:tplc="EC064CFA">
      <w:numFmt w:val="decimal"/>
      <w:lvlText w:val=""/>
      <w:lvlJc w:val="left"/>
    </w:lvl>
  </w:abstractNum>
  <w:abstractNum w:abstractNumId="69" w15:restartNumberingAfterBreak="0">
    <w:nsid w:val="39D73BA1"/>
    <w:multiLevelType w:val="hybridMultilevel"/>
    <w:tmpl w:val="1904058C"/>
    <w:name w:val="WW8Num57333222232224"/>
    <w:lvl w:ilvl="0" w:tplc="9A567C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AB26A5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2" w:tplc="8A880A58">
      <w:start w:val="1"/>
      <w:numFmt w:val="bullet"/>
      <w:lvlText w:val=""/>
      <w:lvlJc w:val="left"/>
      <w:pPr>
        <w:tabs>
          <w:tab w:val="num" w:pos="143"/>
        </w:tabs>
        <w:ind w:left="256" w:firstLine="17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C4E4524"/>
    <w:multiLevelType w:val="hybridMultilevel"/>
    <w:tmpl w:val="7728B25C"/>
    <w:name w:val="WW8Num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D1A428B"/>
    <w:multiLevelType w:val="hybridMultilevel"/>
    <w:tmpl w:val="478E84FC"/>
    <w:name w:val="WW8Num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DC7478A"/>
    <w:multiLevelType w:val="singleLevel"/>
    <w:tmpl w:val="198A4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3" w15:restartNumberingAfterBreak="0">
    <w:nsid w:val="401767FF"/>
    <w:multiLevelType w:val="multilevel"/>
    <w:tmpl w:val="7C4CFD10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4" w15:restartNumberingAfterBreak="0">
    <w:nsid w:val="42B72B0E"/>
    <w:multiLevelType w:val="hybridMultilevel"/>
    <w:tmpl w:val="C92AC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34F7C93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76" w15:restartNumberingAfterBreak="0">
    <w:nsid w:val="4353D0CD"/>
    <w:multiLevelType w:val="hybridMultilevel"/>
    <w:tmpl w:val="BA8E8FEA"/>
    <w:lvl w:ilvl="0" w:tplc="85126318">
      <w:start w:val="1"/>
      <w:numFmt w:val="bullet"/>
      <w:lvlText w:val="-"/>
      <w:lvlJc w:val="left"/>
    </w:lvl>
    <w:lvl w:ilvl="1" w:tplc="261EA4C8">
      <w:numFmt w:val="decimal"/>
      <w:lvlText w:val=""/>
      <w:lvlJc w:val="left"/>
    </w:lvl>
    <w:lvl w:ilvl="2" w:tplc="34A631CC">
      <w:numFmt w:val="decimal"/>
      <w:lvlText w:val=""/>
      <w:lvlJc w:val="left"/>
    </w:lvl>
    <w:lvl w:ilvl="3" w:tplc="D31ED204">
      <w:numFmt w:val="decimal"/>
      <w:lvlText w:val=""/>
      <w:lvlJc w:val="left"/>
    </w:lvl>
    <w:lvl w:ilvl="4" w:tplc="6038A1CA">
      <w:numFmt w:val="decimal"/>
      <w:lvlText w:val=""/>
      <w:lvlJc w:val="left"/>
    </w:lvl>
    <w:lvl w:ilvl="5" w:tplc="733C3D30">
      <w:numFmt w:val="decimal"/>
      <w:lvlText w:val=""/>
      <w:lvlJc w:val="left"/>
    </w:lvl>
    <w:lvl w:ilvl="6" w:tplc="B970A6AA">
      <w:numFmt w:val="decimal"/>
      <w:lvlText w:val=""/>
      <w:lvlJc w:val="left"/>
    </w:lvl>
    <w:lvl w:ilvl="7" w:tplc="6C9289C6">
      <w:numFmt w:val="decimal"/>
      <w:lvlText w:val=""/>
      <w:lvlJc w:val="left"/>
    </w:lvl>
    <w:lvl w:ilvl="8" w:tplc="F7E6CB1C">
      <w:numFmt w:val="decimal"/>
      <w:lvlText w:val=""/>
      <w:lvlJc w:val="left"/>
    </w:lvl>
  </w:abstractNum>
  <w:abstractNum w:abstractNumId="77" w15:restartNumberingAfterBreak="0">
    <w:nsid w:val="4664310B"/>
    <w:multiLevelType w:val="multilevel"/>
    <w:tmpl w:val="27A42C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78" w15:restartNumberingAfterBreak="0">
    <w:nsid w:val="468C3AE3"/>
    <w:multiLevelType w:val="hybridMultilevel"/>
    <w:tmpl w:val="01322E2C"/>
    <w:name w:val="WW8Num57333222232225"/>
    <w:lvl w:ilvl="0" w:tplc="C5864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010997"/>
    <w:multiLevelType w:val="hybridMultilevel"/>
    <w:tmpl w:val="0E4E1E4E"/>
    <w:lvl w:ilvl="0" w:tplc="00000001">
      <w:start w:val="1"/>
      <w:numFmt w:val="bullet"/>
      <w:lvlText w:val="-"/>
      <w:lvlJc w:val="left"/>
      <w:pPr>
        <w:ind w:left="1004" w:hanging="360"/>
      </w:pPr>
      <w:rPr>
        <w:rFonts w:ascii="Tahoma" w:hAnsi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488C7688"/>
    <w:multiLevelType w:val="hybridMultilevel"/>
    <w:tmpl w:val="5AD4D034"/>
    <w:name w:val="WW8Num573332222322244"/>
    <w:lvl w:ilvl="0" w:tplc="1876B962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B7340FA"/>
    <w:multiLevelType w:val="hybridMultilevel"/>
    <w:tmpl w:val="F4CE3162"/>
    <w:name w:val="WW8Num57333222232222"/>
    <w:lvl w:ilvl="0" w:tplc="FF0C0BD8">
      <w:start w:val="1"/>
      <w:numFmt w:val="upperRoman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C657B5D"/>
    <w:multiLevelType w:val="hybridMultilevel"/>
    <w:tmpl w:val="FF10A55C"/>
    <w:name w:val="WW8Num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D3951E9"/>
    <w:multiLevelType w:val="hybridMultilevel"/>
    <w:tmpl w:val="010ECF86"/>
    <w:name w:val="WW8Num14243"/>
    <w:lvl w:ilvl="0" w:tplc="395CDDD4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328B38">
      <w:start w:val="1"/>
      <w:numFmt w:val="lowerLetter"/>
      <w:lvlText w:val="%2)"/>
      <w:lvlJc w:val="left"/>
      <w:pPr>
        <w:tabs>
          <w:tab w:val="num" w:pos="964"/>
        </w:tabs>
        <w:ind w:left="964" w:hanging="340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801E7E">
      <w:numFmt w:val="bullet"/>
      <w:lvlText w:val=""/>
      <w:lvlJc w:val="left"/>
      <w:pPr>
        <w:tabs>
          <w:tab w:val="num" w:pos="2415"/>
        </w:tabs>
        <w:ind w:left="2415" w:hanging="435"/>
      </w:pPr>
      <w:rPr>
        <w:rFonts w:ascii="Symbol" w:eastAsia="Times New Roman" w:hAnsi="Symbol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D5C7A1D"/>
    <w:multiLevelType w:val="hybridMultilevel"/>
    <w:tmpl w:val="20D26B10"/>
    <w:name w:val="WW8Num72"/>
    <w:lvl w:ilvl="0" w:tplc="A1F6EE5C">
      <w:numFmt w:val="bullet"/>
      <w:lvlText w:val="-"/>
      <w:lvlJc w:val="left"/>
      <w:pPr>
        <w:tabs>
          <w:tab w:val="num" w:pos="360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85" w15:restartNumberingAfterBreak="0">
    <w:nsid w:val="4E7B0543"/>
    <w:multiLevelType w:val="hybridMultilevel"/>
    <w:tmpl w:val="C4E2C78A"/>
    <w:lvl w:ilvl="0" w:tplc="7FE287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F762EC1"/>
    <w:multiLevelType w:val="singleLevel"/>
    <w:tmpl w:val="AFCC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7" w15:restartNumberingAfterBreak="0">
    <w:nsid w:val="4FF07DC1"/>
    <w:multiLevelType w:val="hybridMultilevel"/>
    <w:tmpl w:val="72FC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7A0F7C"/>
    <w:multiLevelType w:val="hybridMultilevel"/>
    <w:tmpl w:val="615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1B72A49"/>
    <w:multiLevelType w:val="hybridMultilevel"/>
    <w:tmpl w:val="A87E9BC6"/>
    <w:lvl w:ilvl="0" w:tplc="A7341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2177945"/>
    <w:multiLevelType w:val="hybridMultilevel"/>
    <w:tmpl w:val="1C881758"/>
    <w:lvl w:ilvl="0" w:tplc="06EAA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6408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2EF5FF9"/>
    <w:multiLevelType w:val="singleLevel"/>
    <w:tmpl w:val="90D8104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2" w15:restartNumberingAfterBreak="0">
    <w:nsid w:val="552B18BC"/>
    <w:multiLevelType w:val="hybridMultilevel"/>
    <w:tmpl w:val="4A949EBC"/>
    <w:name w:val="WW8Num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75A7127"/>
    <w:multiLevelType w:val="hybridMultilevel"/>
    <w:tmpl w:val="835266DA"/>
    <w:name w:val="WW8Num69222"/>
    <w:lvl w:ilvl="0" w:tplc="FFFFFFF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8A44FB2"/>
    <w:multiLevelType w:val="hybridMultilevel"/>
    <w:tmpl w:val="6ECE6A58"/>
    <w:name w:val="WW8Num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9F67D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 w15:restartNumberingAfterBreak="0">
    <w:nsid w:val="5A523757"/>
    <w:multiLevelType w:val="hybridMultilevel"/>
    <w:tmpl w:val="93BC374E"/>
    <w:name w:val="WW8Num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B0A45B6"/>
    <w:multiLevelType w:val="hybridMultilevel"/>
    <w:tmpl w:val="482E6748"/>
    <w:name w:val="WW8Num222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5E541863"/>
    <w:multiLevelType w:val="singleLevel"/>
    <w:tmpl w:val="7A208F86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9" w15:restartNumberingAfterBreak="0">
    <w:nsid w:val="5EC32FBC"/>
    <w:multiLevelType w:val="hybridMultilevel"/>
    <w:tmpl w:val="D304C1D0"/>
    <w:name w:val="WW8Num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5EFC3D63"/>
    <w:multiLevelType w:val="hybridMultilevel"/>
    <w:tmpl w:val="9656E48E"/>
    <w:name w:val="WW8Num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5F336F15"/>
    <w:multiLevelType w:val="hybridMultilevel"/>
    <w:tmpl w:val="274AAA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64DD4D62"/>
    <w:multiLevelType w:val="hybridMultilevel"/>
    <w:tmpl w:val="F10274C4"/>
    <w:name w:val="WW8Num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66577BC"/>
    <w:multiLevelType w:val="hybridMultilevel"/>
    <w:tmpl w:val="20827F92"/>
    <w:lvl w:ilvl="0" w:tplc="EA0ED06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4" w15:restartNumberingAfterBreak="0">
    <w:nsid w:val="66BB5FF4"/>
    <w:multiLevelType w:val="hybridMultilevel"/>
    <w:tmpl w:val="C2E084C8"/>
    <w:name w:val="WW8Num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7393FE5"/>
    <w:multiLevelType w:val="hybridMultilevel"/>
    <w:tmpl w:val="65A253E2"/>
    <w:name w:val="WW8Num57333222232221022"/>
    <w:lvl w:ilvl="0" w:tplc="2F346464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06" w15:restartNumberingAfterBreak="0">
    <w:nsid w:val="6C181DEB"/>
    <w:multiLevelType w:val="hybridMultilevel"/>
    <w:tmpl w:val="D27C5E98"/>
    <w:name w:val="WW8Num22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C2642BC"/>
    <w:multiLevelType w:val="hybridMultilevel"/>
    <w:tmpl w:val="CDEC7DE0"/>
    <w:name w:val="WW8Num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C45699E"/>
    <w:multiLevelType w:val="hybridMultilevel"/>
    <w:tmpl w:val="858E4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BB2873"/>
    <w:multiLevelType w:val="hybridMultilevel"/>
    <w:tmpl w:val="051EC26E"/>
    <w:name w:val="WW8Num4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51036BE"/>
    <w:multiLevelType w:val="hybridMultilevel"/>
    <w:tmpl w:val="938AB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5EF18F2"/>
    <w:multiLevelType w:val="hybridMultilevel"/>
    <w:tmpl w:val="3E48E510"/>
    <w:name w:val="WW8Num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67775A7"/>
    <w:multiLevelType w:val="hybridMultilevel"/>
    <w:tmpl w:val="79F07960"/>
    <w:lvl w:ilvl="0" w:tplc="2C869B96">
      <w:start w:val="1"/>
      <w:numFmt w:val="decimal"/>
      <w:lvlText w:val="2.%1"/>
      <w:lvlJc w:val="left"/>
      <w:pPr>
        <w:tabs>
          <w:tab w:val="num" w:pos="1146"/>
        </w:tabs>
        <w:ind w:left="1146" w:hanging="360"/>
      </w:pPr>
      <w:rPr>
        <w:rFonts w:hint="default"/>
        <w:sz w:val="24"/>
        <w:szCs w:val="24"/>
      </w:rPr>
    </w:lvl>
    <w:lvl w:ilvl="1" w:tplc="E3224DCE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3" w15:restartNumberingAfterBreak="0">
    <w:nsid w:val="77456529"/>
    <w:multiLevelType w:val="singleLevel"/>
    <w:tmpl w:val="94F057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114" w15:restartNumberingAfterBreak="0">
    <w:nsid w:val="7A642A99"/>
    <w:multiLevelType w:val="hybridMultilevel"/>
    <w:tmpl w:val="3A2E5C0C"/>
    <w:name w:val="WW8Num573332222322242"/>
    <w:lvl w:ilvl="0" w:tplc="C9F686B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B693D5F"/>
    <w:multiLevelType w:val="hybridMultilevel"/>
    <w:tmpl w:val="5890EF7C"/>
    <w:name w:val="WW8Num3232"/>
    <w:lvl w:ilvl="0" w:tplc="00000001">
      <w:start w:val="1"/>
      <w:numFmt w:val="decimal"/>
      <w:lvlText w:val="%1."/>
      <w:lvlJc w:val="left"/>
      <w:pPr>
        <w:tabs>
          <w:tab w:val="num" w:pos="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D49359D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E903431"/>
    <w:multiLevelType w:val="singleLevel"/>
    <w:tmpl w:val="04150013"/>
    <w:name w:val="WW8Num2222222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8" w15:restartNumberingAfterBreak="0">
    <w:nsid w:val="7EEB4337"/>
    <w:multiLevelType w:val="multilevel"/>
    <w:tmpl w:val="028ADF1C"/>
    <w:name w:val="WW8Num22222222222222222222"/>
    <w:lvl w:ilvl="0">
      <w:start w:val="1"/>
      <w:numFmt w:val="lowerLetter"/>
      <w:lvlText w:val="%1)"/>
      <w:lvlJc w:val="left"/>
      <w:pPr>
        <w:tabs>
          <w:tab w:val="num" w:pos="586"/>
        </w:tabs>
        <w:ind w:left="5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FC21715"/>
    <w:multiLevelType w:val="multilevel"/>
    <w:tmpl w:val="E3A02E40"/>
    <w:name w:val="WW8Num222222222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2751399">
    <w:abstractNumId w:val="1"/>
  </w:num>
  <w:num w:numId="2" w16cid:durableId="864901811">
    <w:abstractNumId w:val="50"/>
  </w:num>
  <w:num w:numId="3" w16cid:durableId="1297950363">
    <w:abstractNumId w:val="58"/>
  </w:num>
  <w:num w:numId="4" w16cid:durableId="1130438713">
    <w:abstractNumId w:val="79"/>
  </w:num>
  <w:num w:numId="5" w16cid:durableId="1792938725">
    <w:abstractNumId w:val="54"/>
  </w:num>
  <w:num w:numId="6" w16cid:durableId="2108575635">
    <w:abstractNumId w:val="86"/>
  </w:num>
  <w:num w:numId="7" w16cid:durableId="112600365">
    <w:abstractNumId w:val="72"/>
  </w:num>
  <w:num w:numId="8" w16cid:durableId="1776946428">
    <w:abstractNumId w:val="91"/>
  </w:num>
  <w:num w:numId="9" w16cid:durableId="1199660527">
    <w:abstractNumId w:val="43"/>
  </w:num>
  <w:num w:numId="10" w16cid:durableId="1433277396">
    <w:abstractNumId w:val="66"/>
  </w:num>
  <w:num w:numId="11" w16cid:durableId="1299340981">
    <w:abstractNumId w:val="11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  <w:szCs w:val="22"/>
        </w:rPr>
      </w:lvl>
    </w:lvlOverride>
  </w:num>
  <w:num w:numId="12" w16cid:durableId="549388932">
    <w:abstractNumId w:val="62"/>
  </w:num>
  <w:num w:numId="13" w16cid:durableId="964312712">
    <w:abstractNumId w:val="95"/>
  </w:num>
  <w:num w:numId="14" w16cid:durableId="437719861">
    <w:abstractNumId w:val="77"/>
  </w:num>
  <w:num w:numId="15" w16cid:durableId="2143771735">
    <w:abstractNumId w:val="90"/>
  </w:num>
  <w:num w:numId="16" w16cid:durableId="1383481485">
    <w:abstractNumId w:val="89"/>
  </w:num>
  <w:num w:numId="17" w16cid:durableId="412169163">
    <w:abstractNumId w:val="40"/>
  </w:num>
  <w:num w:numId="18" w16cid:durableId="563639122">
    <w:abstractNumId w:val="63"/>
  </w:num>
  <w:num w:numId="19" w16cid:durableId="1453942535">
    <w:abstractNumId w:val="112"/>
  </w:num>
  <w:num w:numId="20" w16cid:durableId="1030644692">
    <w:abstractNumId w:val="108"/>
  </w:num>
  <w:num w:numId="21" w16cid:durableId="189608421">
    <w:abstractNumId w:val="59"/>
  </w:num>
  <w:num w:numId="22" w16cid:durableId="1831872830">
    <w:abstractNumId w:val="87"/>
  </w:num>
  <w:num w:numId="23" w16cid:durableId="1511018671">
    <w:abstractNumId w:val="110"/>
  </w:num>
  <w:num w:numId="24" w16cid:durableId="473714166">
    <w:abstractNumId w:val="85"/>
  </w:num>
  <w:num w:numId="25" w16cid:durableId="677848652">
    <w:abstractNumId w:val="56"/>
  </w:num>
  <w:num w:numId="26" w16cid:durableId="1839930151">
    <w:abstractNumId w:val="74"/>
  </w:num>
  <w:num w:numId="27" w16cid:durableId="1599362522">
    <w:abstractNumId w:val="103"/>
  </w:num>
  <w:num w:numId="28" w16cid:durableId="1622566263">
    <w:abstractNumId w:val="76"/>
  </w:num>
  <w:num w:numId="29" w16cid:durableId="1274433322">
    <w:abstractNumId w:val="44"/>
  </w:num>
  <w:num w:numId="30" w16cid:durableId="1273853568">
    <w:abstractNumId w:val="67"/>
  </w:num>
  <w:num w:numId="31" w16cid:durableId="1834712364">
    <w:abstractNumId w:val="51"/>
  </w:num>
  <w:num w:numId="32" w16cid:durableId="1670060113">
    <w:abstractNumId w:val="38"/>
  </w:num>
  <w:num w:numId="33" w16cid:durableId="357464228">
    <w:abstractNumId w:val="47"/>
  </w:num>
  <w:num w:numId="34" w16cid:durableId="1913075336">
    <w:abstractNumId w:val="68"/>
  </w:num>
  <w:num w:numId="35" w16cid:durableId="777219973">
    <w:abstractNumId w:val="116"/>
  </w:num>
  <w:num w:numId="36" w16cid:durableId="120921692">
    <w:abstractNumId w:val="2"/>
  </w:num>
  <w:num w:numId="37" w16cid:durableId="1928348906">
    <w:abstractNumId w:val="98"/>
  </w:num>
  <w:num w:numId="38" w16cid:durableId="2018652601">
    <w:abstractNumId w:val="101"/>
  </w:num>
  <w:num w:numId="39" w16cid:durableId="929048492">
    <w:abstractNumId w:val="5"/>
  </w:num>
  <w:num w:numId="40" w16cid:durableId="805046988">
    <w:abstractNumId w:val="3"/>
  </w:num>
  <w:num w:numId="41" w16cid:durableId="1856767124">
    <w:abstractNumId w:val="4"/>
  </w:num>
  <w:num w:numId="42" w16cid:durableId="1330525742">
    <w:abstractNumId w:val="88"/>
  </w:num>
  <w:num w:numId="43" w16cid:durableId="1121460408">
    <w:abstractNumId w:val="57"/>
  </w:num>
  <w:num w:numId="44" w16cid:durableId="1600068644">
    <w:abstractNumId w:val="60"/>
  </w:num>
  <w:num w:numId="45" w16cid:durableId="1422097004">
    <w:abstractNumId w:val="75"/>
  </w:num>
  <w:num w:numId="46" w16cid:durableId="1443647292">
    <w:abstractNumId w:val="6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9B"/>
    <w:rsid w:val="000006E4"/>
    <w:rsid w:val="00000C60"/>
    <w:rsid w:val="00002F05"/>
    <w:rsid w:val="000037ED"/>
    <w:rsid w:val="00003C50"/>
    <w:rsid w:val="00004482"/>
    <w:rsid w:val="00004B6F"/>
    <w:rsid w:val="00004BDF"/>
    <w:rsid w:val="000057DA"/>
    <w:rsid w:val="000066E6"/>
    <w:rsid w:val="00006CE9"/>
    <w:rsid w:val="000074B1"/>
    <w:rsid w:val="00010970"/>
    <w:rsid w:val="00011272"/>
    <w:rsid w:val="00012387"/>
    <w:rsid w:val="0001295C"/>
    <w:rsid w:val="00012D10"/>
    <w:rsid w:val="00013F3D"/>
    <w:rsid w:val="000144A1"/>
    <w:rsid w:val="00014966"/>
    <w:rsid w:val="00016F17"/>
    <w:rsid w:val="00017610"/>
    <w:rsid w:val="00017A0E"/>
    <w:rsid w:val="000212CD"/>
    <w:rsid w:val="00022366"/>
    <w:rsid w:val="00022E8C"/>
    <w:rsid w:val="0002394E"/>
    <w:rsid w:val="00023D84"/>
    <w:rsid w:val="00024A9B"/>
    <w:rsid w:val="0002524B"/>
    <w:rsid w:val="00025B82"/>
    <w:rsid w:val="00026948"/>
    <w:rsid w:val="00030603"/>
    <w:rsid w:val="00030B9D"/>
    <w:rsid w:val="0003130C"/>
    <w:rsid w:val="00031A2C"/>
    <w:rsid w:val="0003528C"/>
    <w:rsid w:val="00035718"/>
    <w:rsid w:val="00035F82"/>
    <w:rsid w:val="000369D3"/>
    <w:rsid w:val="00040BA9"/>
    <w:rsid w:val="00040ED6"/>
    <w:rsid w:val="000415B5"/>
    <w:rsid w:val="000430B7"/>
    <w:rsid w:val="00043927"/>
    <w:rsid w:val="0004532F"/>
    <w:rsid w:val="00045770"/>
    <w:rsid w:val="00045A78"/>
    <w:rsid w:val="00045FA6"/>
    <w:rsid w:val="00047B2F"/>
    <w:rsid w:val="0005035F"/>
    <w:rsid w:val="00051CCA"/>
    <w:rsid w:val="00051DD7"/>
    <w:rsid w:val="00052EE1"/>
    <w:rsid w:val="00053342"/>
    <w:rsid w:val="0005387D"/>
    <w:rsid w:val="00054BC4"/>
    <w:rsid w:val="0005657C"/>
    <w:rsid w:val="000567E4"/>
    <w:rsid w:val="00056B49"/>
    <w:rsid w:val="00056BFB"/>
    <w:rsid w:val="000603C8"/>
    <w:rsid w:val="00060A9F"/>
    <w:rsid w:val="000624FC"/>
    <w:rsid w:val="00062821"/>
    <w:rsid w:val="00062A76"/>
    <w:rsid w:val="00062C6F"/>
    <w:rsid w:val="000630EC"/>
    <w:rsid w:val="00064361"/>
    <w:rsid w:val="000658A3"/>
    <w:rsid w:val="00066030"/>
    <w:rsid w:val="00066332"/>
    <w:rsid w:val="0006690B"/>
    <w:rsid w:val="00066D2C"/>
    <w:rsid w:val="00066EDD"/>
    <w:rsid w:val="000674BF"/>
    <w:rsid w:val="00067E7F"/>
    <w:rsid w:val="000706AD"/>
    <w:rsid w:val="000721A6"/>
    <w:rsid w:val="00073827"/>
    <w:rsid w:val="000738C6"/>
    <w:rsid w:val="000745B2"/>
    <w:rsid w:val="000746D9"/>
    <w:rsid w:val="00074FB8"/>
    <w:rsid w:val="00075E40"/>
    <w:rsid w:val="00076EED"/>
    <w:rsid w:val="00077088"/>
    <w:rsid w:val="00077349"/>
    <w:rsid w:val="00081C09"/>
    <w:rsid w:val="00081CA0"/>
    <w:rsid w:val="00082513"/>
    <w:rsid w:val="00082B45"/>
    <w:rsid w:val="00082CF4"/>
    <w:rsid w:val="00084DDB"/>
    <w:rsid w:val="00085CC9"/>
    <w:rsid w:val="00087186"/>
    <w:rsid w:val="00092B5B"/>
    <w:rsid w:val="00093B58"/>
    <w:rsid w:val="000947DC"/>
    <w:rsid w:val="00094BC2"/>
    <w:rsid w:val="00094F27"/>
    <w:rsid w:val="000969E4"/>
    <w:rsid w:val="00097F31"/>
    <w:rsid w:val="000A1A90"/>
    <w:rsid w:val="000A1FEB"/>
    <w:rsid w:val="000A2434"/>
    <w:rsid w:val="000A312C"/>
    <w:rsid w:val="000A3669"/>
    <w:rsid w:val="000A4E05"/>
    <w:rsid w:val="000A5150"/>
    <w:rsid w:val="000A53EA"/>
    <w:rsid w:val="000A5F3A"/>
    <w:rsid w:val="000A6329"/>
    <w:rsid w:val="000A64A0"/>
    <w:rsid w:val="000A7831"/>
    <w:rsid w:val="000B07D5"/>
    <w:rsid w:val="000B0B33"/>
    <w:rsid w:val="000B12CA"/>
    <w:rsid w:val="000B1414"/>
    <w:rsid w:val="000B16D5"/>
    <w:rsid w:val="000B3298"/>
    <w:rsid w:val="000B6073"/>
    <w:rsid w:val="000B690E"/>
    <w:rsid w:val="000B71D0"/>
    <w:rsid w:val="000C2D08"/>
    <w:rsid w:val="000C302E"/>
    <w:rsid w:val="000C3B16"/>
    <w:rsid w:val="000C3D00"/>
    <w:rsid w:val="000C4FEB"/>
    <w:rsid w:val="000C57D9"/>
    <w:rsid w:val="000C7096"/>
    <w:rsid w:val="000C712C"/>
    <w:rsid w:val="000D028F"/>
    <w:rsid w:val="000D0A5E"/>
    <w:rsid w:val="000D1054"/>
    <w:rsid w:val="000D1E4B"/>
    <w:rsid w:val="000D2399"/>
    <w:rsid w:val="000D35D4"/>
    <w:rsid w:val="000D3666"/>
    <w:rsid w:val="000D423F"/>
    <w:rsid w:val="000D44D8"/>
    <w:rsid w:val="000D6B92"/>
    <w:rsid w:val="000D6E2D"/>
    <w:rsid w:val="000E2292"/>
    <w:rsid w:val="000E42D1"/>
    <w:rsid w:val="000E45E9"/>
    <w:rsid w:val="000E4937"/>
    <w:rsid w:val="000E4B77"/>
    <w:rsid w:val="000E5856"/>
    <w:rsid w:val="000E605C"/>
    <w:rsid w:val="000E6306"/>
    <w:rsid w:val="000E6CBC"/>
    <w:rsid w:val="000F02EF"/>
    <w:rsid w:val="000F0886"/>
    <w:rsid w:val="000F100D"/>
    <w:rsid w:val="000F1486"/>
    <w:rsid w:val="000F33BE"/>
    <w:rsid w:val="000F3BEE"/>
    <w:rsid w:val="000F4D52"/>
    <w:rsid w:val="000F53DE"/>
    <w:rsid w:val="000F56AA"/>
    <w:rsid w:val="000F5F0C"/>
    <w:rsid w:val="000F66E6"/>
    <w:rsid w:val="00100CDE"/>
    <w:rsid w:val="00101612"/>
    <w:rsid w:val="00102640"/>
    <w:rsid w:val="00102731"/>
    <w:rsid w:val="00104359"/>
    <w:rsid w:val="00104368"/>
    <w:rsid w:val="00105512"/>
    <w:rsid w:val="0010719C"/>
    <w:rsid w:val="00111D24"/>
    <w:rsid w:val="00112D18"/>
    <w:rsid w:val="00113731"/>
    <w:rsid w:val="00113A1E"/>
    <w:rsid w:val="001144B7"/>
    <w:rsid w:val="00114585"/>
    <w:rsid w:val="001146CF"/>
    <w:rsid w:val="00115842"/>
    <w:rsid w:val="00115E43"/>
    <w:rsid w:val="0011627F"/>
    <w:rsid w:val="0011634F"/>
    <w:rsid w:val="00116C09"/>
    <w:rsid w:val="001173C9"/>
    <w:rsid w:val="00117792"/>
    <w:rsid w:val="00121560"/>
    <w:rsid w:val="00123495"/>
    <w:rsid w:val="00123CE8"/>
    <w:rsid w:val="00124CCF"/>
    <w:rsid w:val="00127657"/>
    <w:rsid w:val="0012786D"/>
    <w:rsid w:val="001279CB"/>
    <w:rsid w:val="00130316"/>
    <w:rsid w:val="00130DF3"/>
    <w:rsid w:val="0013281D"/>
    <w:rsid w:val="00133126"/>
    <w:rsid w:val="001332E4"/>
    <w:rsid w:val="00136818"/>
    <w:rsid w:val="00137809"/>
    <w:rsid w:val="00143869"/>
    <w:rsid w:val="00144EAF"/>
    <w:rsid w:val="001456F5"/>
    <w:rsid w:val="001464E0"/>
    <w:rsid w:val="001475CB"/>
    <w:rsid w:val="001505B1"/>
    <w:rsid w:val="0015107E"/>
    <w:rsid w:val="001519FD"/>
    <w:rsid w:val="00151A19"/>
    <w:rsid w:val="001527E1"/>
    <w:rsid w:val="001530D2"/>
    <w:rsid w:val="001537E7"/>
    <w:rsid w:val="00153CDF"/>
    <w:rsid w:val="00153D01"/>
    <w:rsid w:val="00155713"/>
    <w:rsid w:val="00157262"/>
    <w:rsid w:val="00160C75"/>
    <w:rsid w:val="00161241"/>
    <w:rsid w:val="001624E0"/>
    <w:rsid w:val="00162638"/>
    <w:rsid w:val="00162AF9"/>
    <w:rsid w:val="00162FAA"/>
    <w:rsid w:val="00162FF7"/>
    <w:rsid w:val="001641AA"/>
    <w:rsid w:val="001641ED"/>
    <w:rsid w:val="00164B0A"/>
    <w:rsid w:val="0016594F"/>
    <w:rsid w:val="00165961"/>
    <w:rsid w:val="00165D7B"/>
    <w:rsid w:val="00165E55"/>
    <w:rsid w:val="00167701"/>
    <w:rsid w:val="00171EC8"/>
    <w:rsid w:val="00172575"/>
    <w:rsid w:val="00172CE2"/>
    <w:rsid w:val="001742C4"/>
    <w:rsid w:val="00175AB5"/>
    <w:rsid w:val="0017672A"/>
    <w:rsid w:val="001814FA"/>
    <w:rsid w:val="00181B6F"/>
    <w:rsid w:val="001827B3"/>
    <w:rsid w:val="00183815"/>
    <w:rsid w:val="00183ABB"/>
    <w:rsid w:val="00184C57"/>
    <w:rsid w:val="00187B44"/>
    <w:rsid w:val="00187C14"/>
    <w:rsid w:val="00187D70"/>
    <w:rsid w:val="00196354"/>
    <w:rsid w:val="00196FE7"/>
    <w:rsid w:val="001A0B35"/>
    <w:rsid w:val="001A0E1A"/>
    <w:rsid w:val="001A23C5"/>
    <w:rsid w:val="001A5B8F"/>
    <w:rsid w:val="001A657F"/>
    <w:rsid w:val="001A6FA9"/>
    <w:rsid w:val="001A7755"/>
    <w:rsid w:val="001B0AB8"/>
    <w:rsid w:val="001B5398"/>
    <w:rsid w:val="001B5582"/>
    <w:rsid w:val="001B7D82"/>
    <w:rsid w:val="001C1E31"/>
    <w:rsid w:val="001C255B"/>
    <w:rsid w:val="001C6115"/>
    <w:rsid w:val="001C7FA8"/>
    <w:rsid w:val="001D1039"/>
    <w:rsid w:val="001D1759"/>
    <w:rsid w:val="001D17F4"/>
    <w:rsid w:val="001D1D10"/>
    <w:rsid w:val="001D23B9"/>
    <w:rsid w:val="001D3807"/>
    <w:rsid w:val="001D4B0B"/>
    <w:rsid w:val="001D4F6C"/>
    <w:rsid w:val="001D6090"/>
    <w:rsid w:val="001D655E"/>
    <w:rsid w:val="001D78C3"/>
    <w:rsid w:val="001D79B3"/>
    <w:rsid w:val="001D7D3A"/>
    <w:rsid w:val="001E02AE"/>
    <w:rsid w:val="001E0B61"/>
    <w:rsid w:val="001E2F9D"/>
    <w:rsid w:val="001E3D9D"/>
    <w:rsid w:val="001E5721"/>
    <w:rsid w:val="001E712B"/>
    <w:rsid w:val="001E724E"/>
    <w:rsid w:val="001F0BB7"/>
    <w:rsid w:val="001F0FE7"/>
    <w:rsid w:val="001F17B6"/>
    <w:rsid w:val="001F2DAD"/>
    <w:rsid w:val="001F2DE8"/>
    <w:rsid w:val="001F4212"/>
    <w:rsid w:val="001F4E56"/>
    <w:rsid w:val="001F51E4"/>
    <w:rsid w:val="001F686D"/>
    <w:rsid w:val="001F6D38"/>
    <w:rsid w:val="001F70C5"/>
    <w:rsid w:val="001F7CA5"/>
    <w:rsid w:val="00200872"/>
    <w:rsid w:val="002009DE"/>
    <w:rsid w:val="00203732"/>
    <w:rsid w:val="00203B14"/>
    <w:rsid w:val="002048A2"/>
    <w:rsid w:val="00204AB3"/>
    <w:rsid w:val="0020513C"/>
    <w:rsid w:val="00205663"/>
    <w:rsid w:val="00206DF3"/>
    <w:rsid w:val="002073CE"/>
    <w:rsid w:val="00210486"/>
    <w:rsid w:val="0021114B"/>
    <w:rsid w:val="00211382"/>
    <w:rsid w:val="00211933"/>
    <w:rsid w:val="00211A86"/>
    <w:rsid w:val="00211E45"/>
    <w:rsid w:val="002121CE"/>
    <w:rsid w:val="0021249E"/>
    <w:rsid w:val="0021287B"/>
    <w:rsid w:val="002134A7"/>
    <w:rsid w:val="002141CD"/>
    <w:rsid w:val="00214D3B"/>
    <w:rsid w:val="002165B2"/>
    <w:rsid w:val="002170A4"/>
    <w:rsid w:val="0022095E"/>
    <w:rsid w:val="00220B3B"/>
    <w:rsid w:val="00220D3D"/>
    <w:rsid w:val="00221AFB"/>
    <w:rsid w:val="00222850"/>
    <w:rsid w:val="00222A48"/>
    <w:rsid w:val="00223C39"/>
    <w:rsid w:val="00223E3C"/>
    <w:rsid w:val="00223FD0"/>
    <w:rsid w:val="00224731"/>
    <w:rsid w:val="00225091"/>
    <w:rsid w:val="00225282"/>
    <w:rsid w:val="002263BD"/>
    <w:rsid w:val="0022716B"/>
    <w:rsid w:val="0023001C"/>
    <w:rsid w:val="002301A5"/>
    <w:rsid w:val="00230478"/>
    <w:rsid w:val="00233C5B"/>
    <w:rsid w:val="00236617"/>
    <w:rsid w:val="00236682"/>
    <w:rsid w:val="00240BC3"/>
    <w:rsid w:val="00241271"/>
    <w:rsid w:val="00244473"/>
    <w:rsid w:val="002452A5"/>
    <w:rsid w:val="00246B2E"/>
    <w:rsid w:val="00247271"/>
    <w:rsid w:val="00247FB9"/>
    <w:rsid w:val="00250712"/>
    <w:rsid w:val="002507AC"/>
    <w:rsid w:val="00251026"/>
    <w:rsid w:val="002512DD"/>
    <w:rsid w:val="00253584"/>
    <w:rsid w:val="00253CA1"/>
    <w:rsid w:val="00253F2C"/>
    <w:rsid w:val="002544B1"/>
    <w:rsid w:val="00254926"/>
    <w:rsid w:val="00255692"/>
    <w:rsid w:val="0025664D"/>
    <w:rsid w:val="00256830"/>
    <w:rsid w:val="00257B1E"/>
    <w:rsid w:val="00257C95"/>
    <w:rsid w:val="00257C9F"/>
    <w:rsid w:val="00257D27"/>
    <w:rsid w:val="00260EED"/>
    <w:rsid w:val="00260F16"/>
    <w:rsid w:val="00262202"/>
    <w:rsid w:val="0026281E"/>
    <w:rsid w:val="0026350E"/>
    <w:rsid w:val="00263E48"/>
    <w:rsid w:val="00263F47"/>
    <w:rsid w:val="002643CB"/>
    <w:rsid w:val="00264A68"/>
    <w:rsid w:val="00264ACC"/>
    <w:rsid w:val="002659E0"/>
    <w:rsid w:val="0026634D"/>
    <w:rsid w:val="002665FD"/>
    <w:rsid w:val="00266943"/>
    <w:rsid w:val="00266A23"/>
    <w:rsid w:val="00267314"/>
    <w:rsid w:val="00267A95"/>
    <w:rsid w:val="00267B82"/>
    <w:rsid w:val="002716BE"/>
    <w:rsid w:val="00272A79"/>
    <w:rsid w:val="0027363A"/>
    <w:rsid w:val="00273ED2"/>
    <w:rsid w:val="0027531F"/>
    <w:rsid w:val="00275A28"/>
    <w:rsid w:val="00276DE1"/>
    <w:rsid w:val="002802F1"/>
    <w:rsid w:val="002805C1"/>
    <w:rsid w:val="00280799"/>
    <w:rsid w:val="002815BA"/>
    <w:rsid w:val="00281C60"/>
    <w:rsid w:val="002825B1"/>
    <w:rsid w:val="002831AB"/>
    <w:rsid w:val="00284323"/>
    <w:rsid w:val="00284912"/>
    <w:rsid w:val="00284CDC"/>
    <w:rsid w:val="00285C95"/>
    <w:rsid w:val="002863BE"/>
    <w:rsid w:val="00287C1A"/>
    <w:rsid w:val="0029111E"/>
    <w:rsid w:val="00292195"/>
    <w:rsid w:val="00293BC5"/>
    <w:rsid w:val="0029453F"/>
    <w:rsid w:val="00294A0A"/>
    <w:rsid w:val="00296675"/>
    <w:rsid w:val="002968A1"/>
    <w:rsid w:val="00296E9E"/>
    <w:rsid w:val="002A012F"/>
    <w:rsid w:val="002A02B0"/>
    <w:rsid w:val="002A0B5D"/>
    <w:rsid w:val="002A19C5"/>
    <w:rsid w:val="002A1DDB"/>
    <w:rsid w:val="002A36AD"/>
    <w:rsid w:val="002A4085"/>
    <w:rsid w:val="002A4A72"/>
    <w:rsid w:val="002A5258"/>
    <w:rsid w:val="002A6585"/>
    <w:rsid w:val="002A6774"/>
    <w:rsid w:val="002B0647"/>
    <w:rsid w:val="002B11A3"/>
    <w:rsid w:val="002B145C"/>
    <w:rsid w:val="002B16BA"/>
    <w:rsid w:val="002B1C18"/>
    <w:rsid w:val="002B2D9D"/>
    <w:rsid w:val="002B2FD6"/>
    <w:rsid w:val="002B36A0"/>
    <w:rsid w:val="002B7A09"/>
    <w:rsid w:val="002B7F8F"/>
    <w:rsid w:val="002C0260"/>
    <w:rsid w:val="002C0460"/>
    <w:rsid w:val="002C1C81"/>
    <w:rsid w:val="002C212E"/>
    <w:rsid w:val="002C4334"/>
    <w:rsid w:val="002C6277"/>
    <w:rsid w:val="002C6CA2"/>
    <w:rsid w:val="002D02C3"/>
    <w:rsid w:val="002D21B7"/>
    <w:rsid w:val="002D2721"/>
    <w:rsid w:val="002D3461"/>
    <w:rsid w:val="002D464B"/>
    <w:rsid w:val="002D5634"/>
    <w:rsid w:val="002D5862"/>
    <w:rsid w:val="002D6465"/>
    <w:rsid w:val="002E0CFD"/>
    <w:rsid w:val="002E23B6"/>
    <w:rsid w:val="002E2FA7"/>
    <w:rsid w:val="002E48F8"/>
    <w:rsid w:val="002E4A06"/>
    <w:rsid w:val="002F11CE"/>
    <w:rsid w:val="002F223F"/>
    <w:rsid w:val="002F2D16"/>
    <w:rsid w:val="002F3CD6"/>
    <w:rsid w:val="002F42B2"/>
    <w:rsid w:val="002F43CA"/>
    <w:rsid w:val="002F4BA5"/>
    <w:rsid w:val="002F4D78"/>
    <w:rsid w:val="002F54F2"/>
    <w:rsid w:val="002F57EA"/>
    <w:rsid w:val="00301623"/>
    <w:rsid w:val="00302586"/>
    <w:rsid w:val="00302C17"/>
    <w:rsid w:val="00305503"/>
    <w:rsid w:val="0030587C"/>
    <w:rsid w:val="003059A9"/>
    <w:rsid w:val="00306291"/>
    <w:rsid w:val="00306438"/>
    <w:rsid w:val="003064B1"/>
    <w:rsid w:val="0030727B"/>
    <w:rsid w:val="0031020A"/>
    <w:rsid w:val="00310822"/>
    <w:rsid w:val="003110B6"/>
    <w:rsid w:val="003112B0"/>
    <w:rsid w:val="00311BB8"/>
    <w:rsid w:val="00312623"/>
    <w:rsid w:val="00313CA1"/>
    <w:rsid w:val="0031476A"/>
    <w:rsid w:val="003161DC"/>
    <w:rsid w:val="00316275"/>
    <w:rsid w:val="00317CBE"/>
    <w:rsid w:val="003215BE"/>
    <w:rsid w:val="00321838"/>
    <w:rsid w:val="00321A87"/>
    <w:rsid w:val="003222DA"/>
    <w:rsid w:val="0032351A"/>
    <w:rsid w:val="0032661D"/>
    <w:rsid w:val="0032665E"/>
    <w:rsid w:val="00327547"/>
    <w:rsid w:val="00327D9E"/>
    <w:rsid w:val="00327DC3"/>
    <w:rsid w:val="00331353"/>
    <w:rsid w:val="00334EBF"/>
    <w:rsid w:val="003356AB"/>
    <w:rsid w:val="00337BF8"/>
    <w:rsid w:val="003417D8"/>
    <w:rsid w:val="00343702"/>
    <w:rsid w:val="00343794"/>
    <w:rsid w:val="00343E7D"/>
    <w:rsid w:val="00344E89"/>
    <w:rsid w:val="003452B7"/>
    <w:rsid w:val="0035072A"/>
    <w:rsid w:val="00353038"/>
    <w:rsid w:val="003532F0"/>
    <w:rsid w:val="0035360A"/>
    <w:rsid w:val="00353F14"/>
    <w:rsid w:val="0035483C"/>
    <w:rsid w:val="003548C9"/>
    <w:rsid w:val="003560AB"/>
    <w:rsid w:val="00357213"/>
    <w:rsid w:val="003607E7"/>
    <w:rsid w:val="00361A21"/>
    <w:rsid w:val="003630D4"/>
    <w:rsid w:val="00365962"/>
    <w:rsid w:val="00366D8E"/>
    <w:rsid w:val="00366DF4"/>
    <w:rsid w:val="00367AD6"/>
    <w:rsid w:val="00371E46"/>
    <w:rsid w:val="0037231C"/>
    <w:rsid w:val="00372425"/>
    <w:rsid w:val="00372EFA"/>
    <w:rsid w:val="00374755"/>
    <w:rsid w:val="00375162"/>
    <w:rsid w:val="00377E41"/>
    <w:rsid w:val="00377F3C"/>
    <w:rsid w:val="0038071B"/>
    <w:rsid w:val="00380D1C"/>
    <w:rsid w:val="003816E1"/>
    <w:rsid w:val="00381EED"/>
    <w:rsid w:val="00383077"/>
    <w:rsid w:val="00385F6A"/>
    <w:rsid w:val="003869F5"/>
    <w:rsid w:val="00387671"/>
    <w:rsid w:val="00390C3F"/>
    <w:rsid w:val="00390F85"/>
    <w:rsid w:val="00393871"/>
    <w:rsid w:val="0039415A"/>
    <w:rsid w:val="00394487"/>
    <w:rsid w:val="0039561E"/>
    <w:rsid w:val="00395909"/>
    <w:rsid w:val="00396740"/>
    <w:rsid w:val="00396E92"/>
    <w:rsid w:val="00397224"/>
    <w:rsid w:val="003972EC"/>
    <w:rsid w:val="003A00A8"/>
    <w:rsid w:val="003A031B"/>
    <w:rsid w:val="003A0C14"/>
    <w:rsid w:val="003A0D1C"/>
    <w:rsid w:val="003A1038"/>
    <w:rsid w:val="003A49AC"/>
    <w:rsid w:val="003A4E4D"/>
    <w:rsid w:val="003A574F"/>
    <w:rsid w:val="003A57B0"/>
    <w:rsid w:val="003A5A3F"/>
    <w:rsid w:val="003A5D41"/>
    <w:rsid w:val="003A5DA2"/>
    <w:rsid w:val="003A692A"/>
    <w:rsid w:val="003A7F19"/>
    <w:rsid w:val="003B0EA0"/>
    <w:rsid w:val="003B1449"/>
    <w:rsid w:val="003B168B"/>
    <w:rsid w:val="003B1B6B"/>
    <w:rsid w:val="003B2A0F"/>
    <w:rsid w:val="003B3A46"/>
    <w:rsid w:val="003B4331"/>
    <w:rsid w:val="003B49AF"/>
    <w:rsid w:val="003B5B83"/>
    <w:rsid w:val="003B5DC0"/>
    <w:rsid w:val="003B74F0"/>
    <w:rsid w:val="003C0528"/>
    <w:rsid w:val="003C05B7"/>
    <w:rsid w:val="003C0FDC"/>
    <w:rsid w:val="003C10DC"/>
    <w:rsid w:val="003C168C"/>
    <w:rsid w:val="003C4A8E"/>
    <w:rsid w:val="003C649E"/>
    <w:rsid w:val="003C7A5C"/>
    <w:rsid w:val="003D0551"/>
    <w:rsid w:val="003D0AB2"/>
    <w:rsid w:val="003D0BC7"/>
    <w:rsid w:val="003D249B"/>
    <w:rsid w:val="003D33FA"/>
    <w:rsid w:val="003D7080"/>
    <w:rsid w:val="003D70D2"/>
    <w:rsid w:val="003D7960"/>
    <w:rsid w:val="003E0048"/>
    <w:rsid w:val="003E0679"/>
    <w:rsid w:val="003E35A4"/>
    <w:rsid w:val="003E5518"/>
    <w:rsid w:val="003E5664"/>
    <w:rsid w:val="003F045A"/>
    <w:rsid w:val="003F0473"/>
    <w:rsid w:val="003F06E7"/>
    <w:rsid w:val="003F10D5"/>
    <w:rsid w:val="003F19AF"/>
    <w:rsid w:val="003F1BD4"/>
    <w:rsid w:val="003F2AF2"/>
    <w:rsid w:val="003F2D88"/>
    <w:rsid w:val="003F2E90"/>
    <w:rsid w:val="003F3407"/>
    <w:rsid w:val="003F3D8C"/>
    <w:rsid w:val="003F62A1"/>
    <w:rsid w:val="003F64F5"/>
    <w:rsid w:val="00400041"/>
    <w:rsid w:val="0040038E"/>
    <w:rsid w:val="004007F8"/>
    <w:rsid w:val="00400869"/>
    <w:rsid w:val="00401567"/>
    <w:rsid w:val="004017E9"/>
    <w:rsid w:val="00401A21"/>
    <w:rsid w:val="00402B5E"/>
    <w:rsid w:val="00402CAE"/>
    <w:rsid w:val="00402FE0"/>
    <w:rsid w:val="004034EF"/>
    <w:rsid w:val="00405DE9"/>
    <w:rsid w:val="00405FEA"/>
    <w:rsid w:val="00406331"/>
    <w:rsid w:val="00406938"/>
    <w:rsid w:val="0040741C"/>
    <w:rsid w:val="004074D8"/>
    <w:rsid w:val="00407690"/>
    <w:rsid w:val="004079A4"/>
    <w:rsid w:val="00407FEA"/>
    <w:rsid w:val="004104A0"/>
    <w:rsid w:val="00410BFC"/>
    <w:rsid w:val="00411360"/>
    <w:rsid w:val="00412608"/>
    <w:rsid w:val="00412AE0"/>
    <w:rsid w:val="00412CFB"/>
    <w:rsid w:val="00413C0C"/>
    <w:rsid w:val="00413D65"/>
    <w:rsid w:val="0042083A"/>
    <w:rsid w:val="004213D4"/>
    <w:rsid w:val="00422005"/>
    <w:rsid w:val="004220B4"/>
    <w:rsid w:val="0042210A"/>
    <w:rsid w:val="00422A18"/>
    <w:rsid w:val="00423FFC"/>
    <w:rsid w:val="0042416D"/>
    <w:rsid w:val="00424775"/>
    <w:rsid w:val="00424DC9"/>
    <w:rsid w:val="00425279"/>
    <w:rsid w:val="00425AA5"/>
    <w:rsid w:val="00425C47"/>
    <w:rsid w:val="00427458"/>
    <w:rsid w:val="004279CB"/>
    <w:rsid w:val="00427C79"/>
    <w:rsid w:val="00430334"/>
    <w:rsid w:val="00430A0C"/>
    <w:rsid w:val="0043279B"/>
    <w:rsid w:val="00434024"/>
    <w:rsid w:val="004342F4"/>
    <w:rsid w:val="004347EE"/>
    <w:rsid w:val="00434CCC"/>
    <w:rsid w:val="00434E42"/>
    <w:rsid w:val="00435376"/>
    <w:rsid w:val="00435544"/>
    <w:rsid w:val="00435C01"/>
    <w:rsid w:val="00435FEA"/>
    <w:rsid w:val="004401C7"/>
    <w:rsid w:val="00440774"/>
    <w:rsid w:val="00441059"/>
    <w:rsid w:val="00441420"/>
    <w:rsid w:val="004417CB"/>
    <w:rsid w:val="0044311A"/>
    <w:rsid w:val="00443818"/>
    <w:rsid w:val="00443CDC"/>
    <w:rsid w:val="0044438C"/>
    <w:rsid w:val="00444DD7"/>
    <w:rsid w:val="00446D85"/>
    <w:rsid w:val="00446E01"/>
    <w:rsid w:val="00447080"/>
    <w:rsid w:val="004505F4"/>
    <w:rsid w:val="004525C8"/>
    <w:rsid w:val="0045260A"/>
    <w:rsid w:val="00452F7B"/>
    <w:rsid w:val="004531BA"/>
    <w:rsid w:val="00453A5A"/>
    <w:rsid w:val="004563F8"/>
    <w:rsid w:val="00456EBA"/>
    <w:rsid w:val="004572EA"/>
    <w:rsid w:val="00460975"/>
    <w:rsid w:val="00460DDB"/>
    <w:rsid w:val="004617E0"/>
    <w:rsid w:val="004635CF"/>
    <w:rsid w:val="00464D16"/>
    <w:rsid w:val="00465078"/>
    <w:rsid w:val="00465889"/>
    <w:rsid w:val="00465ED9"/>
    <w:rsid w:val="004661F5"/>
    <w:rsid w:val="0046729C"/>
    <w:rsid w:val="004679ED"/>
    <w:rsid w:val="00471234"/>
    <w:rsid w:val="00471741"/>
    <w:rsid w:val="004718D6"/>
    <w:rsid w:val="00471C89"/>
    <w:rsid w:val="004720E8"/>
    <w:rsid w:val="00472814"/>
    <w:rsid w:val="00472832"/>
    <w:rsid w:val="00472C46"/>
    <w:rsid w:val="004732DF"/>
    <w:rsid w:val="004734E2"/>
    <w:rsid w:val="00473788"/>
    <w:rsid w:val="00473C5E"/>
    <w:rsid w:val="0047485A"/>
    <w:rsid w:val="004748FD"/>
    <w:rsid w:val="00474945"/>
    <w:rsid w:val="00475C21"/>
    <w:rsid w:val="0047652E"/>
    <w:rsid w:val="00476678"/>
    <w:rsid w:val="004771C0"/>
    <w:rsid w:val="004776AC"/>
    <w:rsid w:val="00477E07"/>
    <w:rsid w:val="004807BC"/>
    <w:rsid w:val="0048084F"/>
    <w:rsid w:val="00480DAC"/>
    <w:rsid w:val="00482B23"/>
    <w:rsid w:val="00482E86"/>
    <w:rsid w:val="00483925"/>
    <w:rsid w:val="00485EC5"/>
    <w:rsid w:val="00487371"/>
    <w:rsid w:val="00490126"/>
    <w:rsid w:val="004906A2"/>
    <w:rsid w:val="0049099B"/>
    <w:rsid w:val="00491399"/>
    <w:rsid w:val="0049175A"/>
    <w:rsid w:val="004917FF"/>
    <w:rsid w:val="00493221"/>
    <w:rsid w:val="004932E0"/>
    <w:rsid w:val="004956A5"/>
    <w:rsid w:val="00495E18"/>
    <w:rsid w:val="00495E79"/>
    <w:rsid w:val="00495F45"/>
    <w:rsid w:val="0049639B"/>
    <w:rsid w:val="0049694E"/>
    <w:rsid w:val="00497665"/>
    <w:rsid w:val="004A1078"/>
    <w:rsid w:val="004A1BC4"/>
    <w:rsid w:val="004A2301"/>
    <w:rsid w:val="004A2AE9"/>
    <w:rsid w:val="004A4F62"/>
    <w:rsid w:val="004A723B"/>
    <w:rsid w:val="004A7612"/>
    <w:rsid w:val="004B2700"/>
    <w:rsid w:val="004B292E"/>
    <w:rsid w:val="004B34A5"/>
    <w:rsid w:val="004B3DE0"/>
    <w:rsid w:val="004B4408"/>
    <w:rsid w:val="004B5702"/>
    <w:rsid w:val="004B5F00"/>
    <w:rsid w:val="004B663F"/>
    <w:rsid w:val="004B7A64"/>
    <w:rsid w:val="004C0600"/>
    <w:rsid w:val="004C13A6"/>
    <w:rsid w:val="004C330A"/>
    <w:rsid w:val="004C37D9"/>
    <w:rsid w:val="004C64AA"/>
    <w:rsid w:val="004C7582"/>
    <w:rsid w:val="004C7B92"/>
    <w:rsid w:val="004C7BA3"/>
    <w:rsid w:val="004C7D0B"/>
    <w:rsid w:val="004D006A"/>
    <w:rsid w:val="004D045A"/>
    <w:rsid w:val="004D091C"/>
    <w:rsid w:val="004D09EA"/>
    <w:rsid w:val="004D0AEA"/>
    <w:rsid w:val="004D0EAF"/>
    <w:rsid w:val="004D124F"/>
    <w:rsid w:val="004D15D1"/>
    <w:rsid w:val="004D1C22"/>
    <w:rsid w:val="004D1EA4"/>
    <w:rsid w:val="004D43BE"/>
    <w:rsid w:val="004D45BC"/>
    <w:rsid w:val="004D57F9"/>
    <w:rsid w:val="004D7BAF"/>
    <w:rsid w:val="004E211F"/>
    <w:rsid w:val="004E221C"/>
    <w:rsid w:val="004E2CB7"/>
    <w:rsid w:val="004E2CB8"/>
    <w:rsid w:val="004E3301"/>
    <w:rsid w:val="004E3798"/>
    <w:rsid w:val="004E3A7D"/>
    <w:rsid w:val="004E46E1"/>
    <w:rsid w:val="004E48B7"/>
    <w:rsid w:val="004E5B21"/>
    <w:rsid w:val="004E6554"/>
    <w:rsid w:val="004E7BA4"/>
    <w:rsid w:val="004F2763"/>
    <w:rsid w:val="004F3574"/>
    <w:rsid w:val="004F47ED"/>
    <w:rsid w:val="004F75F1"/>
    <w:rsid w:val="004F794F"/>
    <w:rsid w:val="004F7B1C"/>
    <w:rsid w:val="0050033A"/>
    <w:rsid w:val="00500A55"/>
    <w:rsid w:val="005023AE"/>
    <w:rsid w:val="005028CD"/>
    <w:rsid w:val="00502AC6"/>
    <w:rsid w:val="00502F97"/>
    <w:rsid w:val="005035CC"/>
    <w:rsid w:val="005038F6"/>
    <w:rsid w:val="00503A93"/>
    <w:rsid w:val="00504318"/>
    <w:rsid w:val="00505407"/>
    <w:rsid w:val="00506CF7"/>
    <w:rsid w:val="0050720E"/>
    <w:rsid w:val="005073BD"/>
    <w:rsid w:val="00511B23"/>
    <w:rsid w:val="00512CC7"/>
    <w:rsid w:val="005135E9"/>
    <w:rsid w:val="005146B9"/>
    <w:rsid w:val="0051536D"/>
    <w:rsid w:val="00516121"/>
    <w:rsid w:val="005161BC"/>
    <w:rsid w:val="00517466"/>
    <w:rsid w:val="00517AB4"/>
    <w:rsid w:val="005204A7"/>
    <w:rsid w:val="00520B69"/>
    <w:rsid w:val="005223A9"/>
    <w:rsid w:val="0052372F"/>
    <w:rsid w:val="00523A12"/>
    <w:rsid w:val="00523C7B"/>
    <w:rsid w:val="00524A7E"/>
    <w:rsid w:val="00524FEC"/>
    <w:rsid w:val="005251E4"/>
    <w:rsid w:val="00525214"/>
    <w:rsid w:val="00526320"/>
    <w:rsid w:val="00527B71"/>
    <w:rsid w:val="00527C74"/>
    <w:rsid w:val="00531614"/>
    <w:rsid w:val="00532CCE"/>
    <w:rsid w:val="005337D8"/>
    <w:rsid w:val="00534CB1"/>
    <w:rsid w:val="0053546E"/>
    <w:rsid w:val="0053631F"/>
    <w:rsid w:val="005376AE"/>
    <w:rsid w:val="00537917"/>
    <w:rsid w:val="005402C0"/>
    <w:rsid w:val="00540CD8"/>
    <w:rsid w:val="0054117A"/>
    <w:rsid w:val="00541886"/>
    <w:rsid w:val="00541AC0"/>
    <w:rsid w:val="00541D45"/>
    <w:rsid w:val="00543246"/>
    <w:rsid w:val="005432CF"/>
    <w:rsid w:val="0054351F"/>
    <w:rsid w:val="00543B8E"/>
    <w:rsid w:val="00545B3B"/>
    <w:rsid w:val="00545C44"/>
    <w:rsid w:val="00546A75"/>
    <w:rsid w:val="00546C15"/>
    <w:rsid w:val="005479E0"/>
    <w:rsid w:val="00547C00"/>
    <w:rsid w:val="0055120A"/>
    <w:rsid w:val="005534AB"/>
    <w:rsid w:val="00553693"/>
    <w:rsid w:val="00554BE9"/>
    <w:rsid w:val="00555913"/>
    <w:rsid w:val="00555FB9"/>
    <w:rsid w:val="005572CB"/>
    <w:rsid w:val="005579BB"/>
    <w:rsid w:val="00557DD6"/>
    <w:rsid w:val="0056038B"/>
    <w:rsid w:val="005609D4"/>
    <w:rsid w:val="00561702"/>
    <w:rsid w:val="005617A0"/>
    <w:rsid w:val="005619D6"/>
    <w:rsid w:val="00564D34"/>
    <w:rsid w:val="005650AD"/>
    <w:rsid w:val="0056526A"/>
    <w:rsid w:val="00565370"/>
    <w:rsid w:val="00565A8E"/>
    <w:rsid w:val="00565C18"/>
    <w:rsid w:val="00565D07"/>
    <w:rsid w:val="00566A48"/>
    <w:rsid w:val="00567005"/>
    <w:rsid w:val="00567385"/>
    <w:rsid w:val="00567394"/>
    <w:rsid w:val="00567A2D"/>
    <w:rsid w:val="00570C22"/>
    <w:rsid w:val="00571983"/>
    <w:rsid w:val="00571CC6"/>
    <w:rsid w:val="00572ABF"/>
    <w:rsid w:val="00573C44"/>
    <w:rsid w:val="0057505E"/>
    <w:rsid w:val="00577641"/>
    <w:rsid w:val="005801AA"/>
    <w:rsid w:val="0058160E"/>
    <w:rsid w:val="00583272"/>
    <w:rsid w:val="005836C4"/>
    <w:rsid w:val="0058370E"/>
    <w:rsid w:val="00583F46"/>
    <w:rsid w:val="00584CE4"/>
    <w:rsid w:val="00585F69"/>
    <w:rsid w:val="005872B3"/>
    <w:rsid w:val="005901F6"/>
    <w:rsid w:val="005904BE"/>
    <w:rsid w:val="00590C29"/>
    <w:rsid w:val="00592282"/>
    <w:rsid w:val="00592F16"/>
    <w:rsid w:val="0059372F"/>
    <w:rsid w:val="005941F8"/>
    <w:rsid w:val="00594AA4"/>
    <w:rsid w:val="005964CC"/>
    <w:rsid w:val="005A167D"/>
    <w:rsid w:val="005A310D"/>
    <w:rsid w:val="005A3A06"/>
    <w:rsid w:val="005A3BEB"/>
    <w:rsid w:val="005A420F"/>
    <w:rsid w:val="005A4B6F"/>
    <w:rsid w:val="005A51C7"/>
    <w:rsid w:val="005A5C8B"/>
    <w:rsid w:val="005A7444"/>
    <w:rsid w:val="005A772F"/>
    <w:rsid w:val="005A7B0B"/>
    <w:rsid w:val="005B08B9"/>
    <w:rsid w:val="005B106D"/>
    <w:rsid w:val="005B13E7"/>
    <w:rsid w:val="005B1511"/>
    <w:rsid w:val="005B1EE2"/>
    <w:rsid w:val="005B1EEC"/>
    <w:rsid w:val="005B42ED"/>
    <w:rsid w:val="005B522B"/>
    <w:rsid w:val="005B56AE"/>
    <w:rsid w:val="005B5700"/>
    <w:rsid w:val="005B62BC"/>
    <w:rsid w:val="005B6780"/>
    <w:rsid w:val="005B693A"/>
    <w:rsid w:val="005B6C1C"/>
    <w:rsid w:val="005B6CD2"/>
    <w:rsid w:val="005B6E2E"/>
    <w:rsid w:val="005C1186"/>
    <w:rsid w:val="005C23B7"/>
    <w:rsid w:val="005C23C0"/>
    <w:rsid w:val="005C2E34"/>
    <w:rsid w:val="005C39CF"/>
    <w:rsid w:val="005C4931"/>
    <w:rsid w:val="005C5B6C"/>
    <w:rsid w:val="005C5DA4"/>
    <w:rsid w:val="005C6B18"/>
    <w:rsid w:val="005D0B7E"/>
    <w:rsid w:val="005D0C52"/>
    <w:rsid w:val="005D10D2"/>
    <w:rsid w:val="005D1143"/>
    <w:rsid w:val="005D14CF"/>
    <w:rsid w:val="005D2C18"/>
    <w:rsid w:val="005D2C73"/>
    <w:rsid w:val="005D31D4"/>
    <w:rsid w:val="005D334B"/>
    <w:rsid w:val="005D3C7F"/>
    <w:rsid w:val="005D4E44"/>
    <w:rsid w:val="005D531A"/>
    <w:rsid w:val="005D5D5E"/>
    <w:rsid w:val="005D7D6F"/>
    <w:rsid w:val="005E094F"/>
    <w:rsid w:val="005E2A0D"/>
    <w:rsid w:val="005E2FFF"/>
    <w:rsid w:val="005E362B"/>
    <w:rsid w:val="005E4809"/>
    <w:rsid w:val="005E48E9"/>
    <w:rsid w:val="005E4C34"/>
    <w:rsid w:val="005F1C8D"/>
    <w:rsid w:val="005F2A36"/>
    <w:rsid w:val="005F37D6"/>
    <w:rsid w:val="005F396E"/>
    <w:rsid w:val="005F5CBB"/>
    <w:rsid w:val="005F60F4"/>
    <w:rsid w:val="005F6577"/>
    <w:rsid w:val="005F77CE"/>
    <w:rsid w:val="00600A1B"/>
    <w:rsid w:val="00601531"/>
    <w:rsid w:val="00602134"/>
    <w:rsid w:val="006023AF"/>
    <w:rsid w:val="006039E3"/>
    <w:rsid w:val="00604359"/>
    <w:rsid w:val="00604F46"/>
    <w:rsid w:val="00605148"/>
    <w:rsid w:val="00606AAF"/>
    <w:rsid w:val="00607953"/>
    <w:rsid w:val="00610DF3"/>
    <w:rsid w:val="006114D3"/>
    <w:rsid w:val="0061410F"/>
    <w:rsid w:val="0061422C"/>
    <w:rsid w:val="00614959"/>
    <w:rsid w:val="00614C3C"/>
    <w:rsid w:val="00615987"/>
    <w:rsid w:val="00615B05"/>
    <w:rsid w:val="00616A98"/>
    <w:rsid w:val="00617A74"/>
    <w:rsid w:val="00617B18"/>
    <w:rsid w:val="00617ED6"/>
    <w:rsid w:val="006203EA"/>
    <w:rsid w:val="00621FE6"/>
    <w:rsid w:val="00625B00"/>
    <w:rsid w:val="00625C88"/>
    <w:rsid w:val="00627687"/>
    <w:rsid w:val="006277E0"/>
    <w:rsid w:val="006309ED"/>
    <w:rsid w:val="00630BF3"/>
    <w:rsid w:val="00632DD1"/>
    <w:rsid w:val="00633150"/>
    <w:rsid w:val="00633853"/>
    <w:rsid w:val="006366D3"/>
    <w:rsid w:val="006367DA"/>
    <w:rsid w:val="00636B82"/>
    <w:rsid w:val="00637D71"/>
    <w:rsid w:val="00640A1F"/>
    <w:rsid w:val="00641D28"/>
    <w:rsid w:val="00644619"/>
    <w:rsid w:val="00645293"/>
    <w:rsid w:val="00647028"/>
    <w:rsid w:val="00650423"/>
    <w:rsid w:val="0065174B"/>
    <w:rsid w:val="00652543"/>
    <w:rsid w:val="006526F6"/>
    <w:rsid w:val="00652CDF"/>
    <w:rsid w:val="00652E13"/>
    <w:rsid w:val="00653035"/>
    <w:rsid w:val="006537B3"/>
    <w:rsid w:val="00653A2D"/>
    <w:rsid w:val="0065551E"/>
    <w:rsid w:val="006557DD"/>
    <w:rsid w:val="00656B97"/>
    <w:rsid w:val="006572D5"/>
    <w:rsid w:val="00660296"/>
    <w:rsid w:val="006602BC"/>
    <w:rsid w:val="00660BA4"/>
    <w:rsid w:val="00660D32"/>
    <w:rsid w:val="00661DCB"/>
    <w:rsid w:val="00663077"/>
    <w:rsid w:val="00663247"/>
    <w:rsid w:val="00664F16"/>
    <w:rsid w:val="0066680F"/>
    <w:rsid w:val="00666ADE"/>
    <w:rsid w:val="00666D15"/>
    <w:rsid w:val="006705D0"/>
    <w:rsid w:val="0067202C"/>
    <w:rsid w:val="006737CE"/>
    <w:rsid w:val="00673893"/>
    <w:rsid w:val="00673B2E"/>
    <w:rsid w:val="0067403F"/>
    <w:rsid w:val="00674FBD"/>
    <w:rsid w:val="006759F5"/>
    <w:rsid w:val="00675CA9"/>
    <w:rsid w:val="0067656C"/>
    <w:rsid w:val="006775FB"/>
    <w:rsid w:val="006814CC"/>
    <w:rsid w:val="0068318F"/>
    <w:rsid w:val="006836FF"/>
    <w:rsid w:val="006839EB"/>
    <w:rsid w:val="00683F6F"/>
    <w:rsid w:val="006849C9"/>
    <w:rsid w:val="00684AF5"/>
    <w:rsid w:val="00684B93"/>
    <w:rsid w:val="00685571"/>
    <w:rsid w:val="00685B0F"/>
    <w:rsid w:val="006932E0"/>
    <w:rsid w:val="006934EC"/>
    <w:rsid w:val="00693C91"/>
    <w:rsid w:val="006942D9"/>
    <w:rsid w:val="00694692"/>
    <w:rsid w:val="00694BF3"/>
    <w:rsid w:val="0069549D"/>
    <w:rsid w:val="0069648A"/>
    <w:rsid w:val="00696D32"/>
    <w:rsid w:val="006A04FF"/>
    <w:rsid w:val="006A246E"/>
    <w:rsid w:val="006A2A80"/>
    <w:rsid w:val="006A31F9"/>
    <w:rsid w:val="006A4003"/>
    <w:rsid w:val="006A44FD"/>
    <w:rsid w:val="006A4EC6"/>
    <w:rsid w:val="006A51C5"/>
    <w:rsid w:val="006A5F45"/>
    <w:rsid w:val="006A78C9"/>
    <w:rsid w:val="006B0419"/>
    <w:rsid w:val="006B0FBD"/>
    <w:rsid w:val="006B101C"/>
    <w:rsid w:val="006B3E16"/>
    <w:rsid w:val="006B43CB"/>
    <w:rsid w:val="006B4972"/>
    <w:rsid w:val="006B4C04"/>
    <w:rsid w:val="006B6480"/>
    <w:rsid w:val="006B68B2"/>
    <w:rsid w:val="006B6B13"/>
    <w:rsid w:val="006C1CAC"/>
    <w:rsid w:val="006C1F22"/>
    <w:rsid w:val="006C1F70"/>
    <w:rsid w:val="006C23CE"/>
    <w:rsid w:val="006C2DAC"/>
    <w:rsid w:val="006C47DB"/>
    <w:rsid w:val="006C5B29"/>
    <w:rsid w:val="006C5D8E"/>
    <w:rsid w:val="006C6963"/>
    <w:rsid w:val="006C6B40"/>
    <w:rsid w:val="006C6C15"/>
    <w:rsid w:val="006D0620"/>
    <w:rsid w:val="006D23D7"/>
    <w:rsid w:val="006D26C2"/>
    <w:rsid w:val="006D40E8"/>
    <w:rsid w:val="006D4888"/>
    <w:rsid w:val="006D4B35"/>
    <w:rsid w:val="006D53ED"/>
    <w:rsid w:val="006D5E67"/>
    <w:rsid w:val="006D6D7E"/>
    <w:rsid w:val="006E0139"/>
    <w:rsid w:val="006E1117"/>
    <w:rsid w:val="006E1B6D"/>
    <w:rsid w:val="006E1F8B"/>
    <w:rsid w:val="006E282F"/>
    <w:rsid w:val="006E2C13"/>
    <w:rsid w:val="006E3F6E"/>
    <w:rsid w:val="006E5151"/>
    <w:rsid w:val="006E612A"/>
    <w:rsid w:val="006E7351"/>
    <w:rsid w:val="006E7520"/>
    <w:rsid w:val="006F11CC"/>
    <w:rsid w:val="006F2806"/>
    <w:rsid w:val="006F55D7"/>
    <w:rsid w:val="006F6AA4"/>
    <w:rsid w:val="006F6D30"/>
    <w:rsid w:val="006F7D78"/>
    <w:rsid w:val="007005A4"/>
    <w:rsid w:val="00701EF1"/>
    <w:rsid w:val="00702FAB"/>
    <w:rsid w:val="00703891"/>
    <w:rsid w:val="00703C2B"/>
    <w:rsid w:val="00704423"/>
    <w:rsid w:val="00704E7F"/>
    <w:rsid w:val="0070529A"/>
    <w:rsid w:val="007065E7"/>
    <w:rsid w:val="007077D1"/>
    <w:rsid w:val="00710ED3"/>
    <w:rsid w:val="00711CD3"/>
    <w:rsid w:val="00711D29"/>
    <w:rsid w:val="00714499"/>
    <w:rsid w:val="00717642"/>
    <w:rsid w:val="007177F4"/>
    <w:rsid w:val="00717997"/>
    <w:rsid w:val="00721530"/>
    <w:rsid w:val="00721723"/>
    <w:rsid w:val="00721BD1"/>
    <w:rsid w:val="00721E1D"/>
    <w:rsid w:val="007232B7"/>
    <w:rsid w:val="00725315"/>
    <w:rsid w:val="00725372"/>
    <w:rsid w:val="00725584"/>
    <w:rsid w:val="00725693"/>
    <w:rsid w:val="0072775B"/>
    <w:rsid w:val="00730807"/>
    <w:rsid w:val="007311C9"/>
    <w:rsid w:val="007328FD"/>
    <w:rsid w:val="00732B73"/>
    <w:rsid w:val="00732FF2"/>
    <w:rsid w:val="0073463C"/>
    <w:rsid w:val="007346A8"/>
    <w:rsid w:val="0073479D"/>
    <w:rsid w:val="00734894"/>
    <w:rsid w:val="00734B39"/>
    <w:rsid w:val="0073543D"/>
    <w:rsid w:val="00735F6F"/>
    <w:rsid w:val="00736938"/>
    <w:rsid w:val="0074147A"/>
    <w:rsid w:val="00741A10"/>
    <w:rsid w:val="00743350"/>
    <w:rsid w:val="007433AB"/>
    <w:rsid w:val="00743FA3"/>
    <w:rsid w:val="00744653"/>
    <w:rsid w:val="0074584E"/>
    <w:rsid w:val="00746021"/>
    <w:rsid w:val="007460F6"/>
    <w:rsid w:val="00746628"/>
    <w:rsid w:val="0074697B"/>
    <w:rsid w:val="007473FB"/>
    <w:rsid w:val="00751F9C"/>
    <w:rsid w:val="00752863"/>
    <w:rsid w:val="00752B70"/>
    <w:rsid w:val="007532A7"/>
    <w:rsid w:val="00753FA6"/>
    <w:rsid w:val="0075401F"/>
    <w:rsid w:val="0075420C"/>
    <w:rsid w:val="00754703"/>
    <w:rsid w:val="0075513C"/>
    <w:rsid w:val="00755512"/>
    <w:rsid w:val="00756543"/>
    <w:rsid w:val="007600F3"/>
    <w:rsid w:val="007605CC"/>
    <w:rsid w:val="0076120E"/>
    <w:rsid w:val="0076376A"/>
    <w:rsid w:val="00763FE3"/>
    <w:rsid w:val="00764326"/>
    <w:rsid w:val="00764E47"/>
    <w:rsid w:val="007700B2"/>
    <w:rsid w:val="007705B3"/>
    <w:rsid w:val="00770698"/>
    <w:rsid w:val="00770AB9"/>
    <w:rsid w:val="00770C64"/>
    <w:rsid w:val="00770E6E"/>
    <w:rsid w:val="00771236"/>
    <w:rsid w:val="0077124C"/>
    <w:rsid w:val="0077246A"/>
    <w:rsid w:val="007727BE"/>
    <w:rsid w:val="00773A8F"/>
    <w:rsid w:val="00773C91"/>
    <w:rsid w:val="00774CBE"/>
    <w:rsid w:val="007766FD"/>
    <w:rsid w:val="007807B9"/>
    <w:rsid w:val="0078191A"/>
    <w:rsid w:val="00782754"/>
    <w:rsid w:val="007829E0"/>
    <w:rsid w:val="00784EE9"/>
    <w:rsid w:val="00785B84"/>
    <w:rsid w:val="00785F64"/>
    <w:rsid w:val="00786442"/>
    <w:rsid w:val="00786A04"/>
    <w:rsid w:val="00786E0A"/>
    <w:rsid w:val="00786F2A"/>
    <w:rsid w:val="0078719E"/>
    <w:rsid w:val="007871D8"/>
    <w:rsid w:val="00787D98"/>
    <w:rsid w:val="00791791"/>
    <w:rsid w:val="00791D71"/>
    <w:rsid w:val="00793931"/>
    <w:rsid w:val="007944B5"/>
    <w:rsid w:val="00794A73"/>
    <w:rsid w:val="007951E9"/>
    <w:rsid w:val="007958E8"/>
    <w:rsid w:val="00795997"/>
    <w:rsid w:val="00795E90"/>
    <w:rsid w:val="00796245"/>
    <w:rsid w:val="00797813"/>
    <w:rsid w:val="007A005A"/>
    <w:rsid w:val="007A0728"/>
    <w:rsid w:val="007A1997"/>
    <w:rsid w:val="007A1E26"/>
    <w:rsid w:val="007A2846"/>
    <w:rsid w:val="007A2F76"/>
    <w:rsid w:val="007A34BF"/>
    <w:rsid w:val="007A3F7B"/>
    <w:rsid w:val="007A456A"/>
    <w:rsid w:val="007A5455"/>
    <w:rsid w:val="007A606F"/>
    <w:rsid w:val="007A60A5"/>
    <w:rsid w:val="007B0885"/>
    <w:rsid w:val="007B18CE"/>
    <w:rsid w:val="007B3131"/>
    <w:rsid w:val="007B345D"/>
    <w:rsid w:val="007B3E03"/>
    <w:rsid w:val="007B457B"/>
    <w:rsid w:val="007B58BB"/>
    <w:rsid w:val="007B5A2B"/>
    <w:rsid w:val="007B6558"/>
    <w:rsid w:val="007B6B90"/>
    <w:rsid w:val="007B7067"/>
    <w:rsid w:val="007C0F8E"/>
    <w:rsid w:val="007C10B6"/>
    <w:rsid w:val="007C165D"/>
    <w:rsid w:val="007C175A"/>
    <w:rsid w:val="007C19B4"/>
    <w:rsid w:val="007C1B34"/>
    <w:rsid w:val="007C2EF1"/>
    <w:rsid w:val="007C3F3D"/>
    <w:rsid w:val="007C4370"/>
    <w:rsid w:val="007C4702"/>
    <w:rsid w:val="007C5023"/>
    <w:rsid w:val="007C589B"/>
    <w:rsid w:val="007C72AE"/>
    <w:rsid w:val="007D05CD"/>
    <w:rsid w:val="007D09E0"/>
    <w:rsid w:val="007D12DD"/>
    <w:rsid w:val="007D1F97"/>
    <w:rsid w:val="007D1FA8"/>
    <w:rsid w:val="007D3592"/>
    <w:rsid w:val="007D365A"/>
    <w:rsid w:val="007D3763"/>
    <w:rsid w:val="007D37D7"/>
    <w:rsid w:val="007D3DE0"/>
    <w:rsid w:val="007D464F"/>
    <w:rsid w:val="007D4D9C"/>
    <w:rsid w:val="007D5161"/>
    <w:rsid w:val="007D5AA7"/>
    <w:rsid w:val="007D68F3"/>
    <w:rsid w:val="007D7A85"/>
    <w:rsid w:val="007E0366"/>
    <w:rsid w:val="007E07D4"/>
    <w:rsid w:val="007E0DE8"/>
    <w:rsid w:val="007E19AC"/>
    <w:rsid w:val="007E2E5D"/>
    <w:rsid w:val="007E3F22"/>
    <w:rsid w:val="007E595B"/>
    <w:rsid w:val="007E5D28"/>
    <w:rsid w:val="007E5E7F"/>
    <w:rsid w:val="007E5EB3"/>
    <w:rsid w:val="007E63B0"/>
    <w:rsid w:val="007E63F0"/>
    <w:rsid w:val="007E74F2"/>
    <w:rsid w:val="007E7C6E"/>
    <w:rsid w:val="007E7C86"/>
    <w:rsid w:val="007F17C8"/>
    <w:rsid w:val="007F19D3"/>
    <w:rsid w:val="007F1C08"/>
    <w:rsid w:val="007F1DD8"/>
    <w:rsid w:val="007F321B"/>
    <w:rsid w:val="007F365E"/>
    <w:rsid w:val="007F36A1"/>
    <w:rsid w:val="007F4057"/>
    <w:rsid w:val="007F42B1"/>
    <w:rsid w:val="007F76A5"/>
    <w:rsid w:val="008001A6"/>
    <w:rsid w:val="00801C65"/>
    <w:rsid w:val="008029AC"/>
    <w:rsid w:val="00802A17"/>
    <w:rsid w:val="008042E9"/>
    <w:rsid w:val="00804463"/>
    <w:rsid w:val="00805016"/>
    <w:rsid w:val="00806430"/>
    <w:rsid w:val="008074E2"/>
    <w:rsid w:val="008101A4"/>
    <w:rsid w:val="008110AB"/>
    <w:rsid w:val="00811290"/>
    <w:rsid w:val="0081243A"/>
    <w:rsid w:val="00814056"/>
    <w:rsid w:val="00816358"/>
    <w:rsid w:val="0081649A"/>
    <w:rsid w:val="00816FCC"/>
    <w:rsid w:val="008218FC"/>
    <w:rsid w:val="008220CF"/>
    <w:rsid w:val="008223C4"/>
    <w:rsid w:val="00823C9D"/>
    <w:rsid w:val="008256A6"/>
    <w:rsid w:val="00827170"/>
    <w:rsid w:val="0082726A"/>
    <w:rsid w:val="00827373"/>
    <w:rsid w:val="00827929"/>
    <w:rsid w:val="00831181"/>
    <w:rsid w:val="00831F7B"/>
    <w:rsid w:val="00833716"/>
    <w:rsid w:val="00833DAB"/>
    <w:rsid w:val="00833E47"/>
    <w:rsid w:val="00834A01"/>
    <w:rsid w:val="008373C2"/>
    <w:rsid w:val="00840B66"/>
    <w:rsid w:val="00842058"/>
    <w:rsid w:val="008425B3"/>
    <w:rsid w:val="00843F0F"/>
    <w:rsid w:val="00844439"/>
    <w:rsid w:val="0084546E"/>
    <w:rsid w:val="00847AF4"/>
    <w:rsid w:val="00850246"/>
    <w:rsid w:val="008506D1"/>
    <w:rsid w:val="008508F9"/>
    <w:rsid w:val="00850CDF"/>
    <w:rsid w:val="00851521"/>
    <w:rsid w:val="008516FE"/>
    <w:rsid w:val="00852189"/>
    <w:rsid w:val="008522CB"/>
    <w:rsid w:val="00852B9D"/>
    <w:rsid w:val="008531CF"/>
    <w:rsid w:val="0085362B"/>
    <w:rsid w:val="0085551E"/>
    <w:rsid w:val="00856B23"/>
    <w:rsid w:val="0086011E"/>
    <w:rsid w:val="008643DD"/>
    <w:rsid w:val="00864B84"/>
    <w:rsid w:val="00864EC9"/>
    <w:rsid w:val="00865459"/>
    <w:rsid w:val="008656AB"/>
    <w:rsid w:val="008658F6"/>
    <w:rsid w:val="00866285"/>
    <w:rsid w:val="00867627"/>
    <w:rsid w:val="00867B79"/>
    <w:rsid w:val="00867FDD"/>
    <w:rsid w:val="00871338"/>
    <w:rsid w:val="008743A3"/>
    <w:rsid w:val="00875479"/>
    <w:rsid w:val="00877987"/>
    <w:rsid w:val="00881A0E"/>
    <w:rsid w:val="00882BA6"/>
    <w:rsid w:val="00883807"/>
    <w:rsid w:val="00884D99"/>
    <w:rsid w:val="0088510D"/>
    <w:rsid w:val="008926BB"/>
    <w:rsid w:val="00892EC8"/>
    <w:rsid w:val="00894712"/>
    <w:rsid w:val="00894B89"/>
    <w:rsid w:val="00896455"/>
    <w:rsid w:val="00896946"/>
    <w:rsid w:val="008A0F7B"/>
    <w:rsid w:val="008A1615"/>
    <w:rsid w:val="008A210B"/>
    <w:rsid w:val="008A486C"/>
    <w:rsid w:val="008A4F91"/>
    <w:rsid w:val="008A64B6"/>
    <w:rsid w:val="008A7708"/>
    <w:rsid w:val="008B0BE6"/>
    <w:rsid w:val="008B0D4D"/>
    <w:rsid w:val="008B166D"/>
    <w:rsid w:val="008B1CFB"/>
    <w:rsid w:val="008B215C"/>
    <w:rsid w:val="008B3EC9"/>
    <w:rsid w:val="008B3F3E"/>
    <w:rsid w:val="008B4B0E"/>
    <w:rsid w:val="008B5366"/>
    <w:rsid w:val="008B55DB"/>
    <w:rsid w:val="008B7375"/>
    <w:rsid w:val="008B7AE0"/>
    <w:rsid w:val="008B7EDC"/>
    <w:rsid w:val="008C0685"/>
    <w:rsid w:val="008C1023"/>
    <w:rsid w:val="008C1354"/>
    <w:rsid w:val="008C1FEE"/>
    <w:rsid w:val="008C20D7"/>
    <w:rsid w:val="008C440F"/>
    <w:rsid w:val="008C451D"/>
    <w:rsid w:val="008C5461"/>
    <w:rsid w:val="008C6804"/>
    <w:rsid w:val="008C7555"/>
    <w:rsid w:val="008D0A28"/>
    <w:rsid w:val="008D26A8"/>
    <w:rsid w:val="008D28D3"/>
    <w:rsid w:val="008D2D09"/>
    <w:rsid w:val="008D3361"/>
    <w:rsid w:val="008D3ACC"/>
    <w:rsid w:val="008D4979"/>
    <w:rsid w:val="008D6B5B"/>
    <w:rsid w:val="008D7521"/>
    <w:rsid w:val="008D7CF5"/>
    <w:rsid w:val="008E0F64"/>
    <w:rsid w:val="008E1DAA"/>
    <w:rsid w:val="008E254E"/>
    <w:rsid w:val="008E34FC"/>
    <w:rsid w:val="008E3844"/>
    <w:rsid w:val="008E4450"/>
    <w:rsid w:val="008E5792"/>
    <w:rsid w:val="008E624F"/>
    <w:rsid w:val="008E701E"/>
    <w:rsid w:val="008E7FCA"/>
    <w:rsid w:val="008F0307"/>
    <w:rsid w:val="008F0E2E"/>
    <w:rsid w:val="008F1050"/>
    <w:rsid w:val="008F15B1"/>
    <w:rsid w:val="008F1874"/>
    <w:rsid w:val="008F4077"/>
    <w:rsid w:val="008F45D0"/>
    <w:rsid w:val="008F4AEB"/>
    <w:rsid w:val="008F78B9"/>
    <w:rsid w:val="009017DD"/>
    <w:rsid w:val="009018DC"/>
    <w:rsid w:val="00902BA0"/>
    <w:rsid w:val="009033DF"/>
    <w:rsid w:val="0090477F"/>
    <w:rsid w:val="00904BD6"/>
    <w:rsid w:val="009074FC"/>
    <w:rsid w:val="009100D9"/>
    <w:rsid w:val="00911D6B"/>
    <w:rsid w:val="00912DFA"/>
    <w:rsid w:val="00912FC1"/>
    <w:rsid w:val="00914A4F"/>
    <w:rsid w:val="009150F6"/>
    <w:rsid w:val="00915797"/>
    <w:rsid w:val="00915B6A"/>
    <w:rsid w:val="009162B4"/>
    <w:rsid w:val="00916308"/>
    <w:rsid w:val="009170F2"/>
    <w:rsid w:val="00917999"/>
    <w:rsid w:val="00917C33"/>
    <w:rsid w:val="00917C82"/>
    <w:rsid w:val="00920D6F"/>
    <w:rsid w:val="00921F59"/>
    <w:rsid w:val="00922D99"/>
    <w:rsid w:val="00924303"/>
    <w:rsid w:val="00925CAC"/>
    <w:rsid w:val="009279FB"/>
    <w:rsid w:val="00932094"/>
    <w:rsid w:val="0093269E"/>
    <w:rsid w:val="00933250"/>
    <w:rsid w:val="0093382A"/>
    <w:rsid w:val="00934A00"/>
    <w:rsid w:val="0093569D"/>
    <w:rsid w:val="0093573A"/>
    <w:rsid w:val="0093631C"/>
    <w:rsid w:val="009379BF"/>
    <w:rsid w:val="00937C94"/>
    <w:rsid w:val="00937F2F"/>
    <w:rsid w:val="00940894"/>
    <w:rsid w:val="009422AD"/>
    <w:rsid w:val="00944BEE"/>
    <w:rsid w:val="00946F53"/>
    <w:rsid w:val="00947A03"/>
    <w:rsid w:val="00951676"/>
    <w:rsid w:val="00953CC1"/>
    <w:rsid w:val="009547A0"/>
    <w:rsid w:val="00955C00"/>
    <w:rsid w:val="009564D9"/>
    <w:rsid w:val="0095762B"/>
    <w:rsid w:val="00957B2B"/>
    <w:rsid w:val="00957F23"/>
    <w:rsid w:val="009605C0"/>
    <w:rsid w:val="0096248E"/>
    <w:rsid w:val="009627A3"/>
    <w:rsid w:val="00963273"/>
    <w:rsid w:val="00963E1E"/>
    <w:rsid w:val="00964158"/>
    <w:rsid w:val="009645B9"/>
    <w:rsid w:val="00964EC4"/>
    <w:rsid w:val="00964F91"/>
    <w:rsid w:val="0096542A"/>
    <w:rsid w:val="00965E18"/>
    <w:rsid w:val="009700FF"/>
    <w:rsid w:val="00970AA1"/>
    <w:rsid w:val="00970B36"/>
    <w:rsid w:val="00971ED9"/>
    <w:rsid w:val="009727DD"/>
    <w:rsid w:val="009727E9"/>
    <w:rsid w:val="00972C33"/>
    <w:rsid w:val="009732A8"/>
    <w:rsid w:val="009737B2"/>
    <w:rsid w:val="00974324"/>
    <w:rsid w:val="0097504D"/>
    <w:rsid w:val="00976E40"/>
    <w:rsid w:val="0097763B"/>
    <w:rsid w:val="009776EB"/>
    <w:rsid w:val="00977D86"/>
    <w:rsid w:val="00981137"/>
    <w:rsid w:val="00982732"/>
    <w:rsid w:val="00983FA2"/>
    <w:rsid w:val="0098401B"/>
    <w:rsid w:val="009869DB"/>
    <w:rsid w:val="00987D0A"/>
    <w:rsid w:val="009905BA"/>
    <w:rsid w:val="009905EE"/>
    <w:rsid w:val="009906DF"/>
    <w:rsid w:val="00990806"/>
    <w:rsid w:val="00990D39"/>
    <w:rsid w:val="009924B5"/>
    <w:rsid w:val="00992842"/>
    <w:rsid w:val="0099303A"/>
    <w:rsid w:val="0099309C"/>
    <w:rsid w:val="009937F9"/>
    <w:rsid w:val="00993C22"/>
    <w:rsid w:val="00994417"/>
    <w:rsid w:val="009944D9"/>
    <w:rsid w:val="00994C0C"/>
    <w:rsid w:val="009953CE"/>
    <w:rsid w:val="00995CFA"/>
    <w:rsid w:val="0099605B"/>
    <w:rsid w:val="00996C7E"/>
    <w:rsid w:val="00997097"/>
    <w:rsid w:val="00997257"/>
    <w:rsid w:val="009A22C9"/>
    <w:rsid w:val="009A3F5C"/>
    <w:rsid w:val="009A58EA"/>
    <w:rsid w:val="009A59B8"/>
    <w:rsid w:val="009A6A7C"/>
    <w:rsid w:val="009A6D24"/>
    <w:rsid w:val="009A7D58"/>
    <w:rsid w:val="009B0742"/>
    <w:rsid w:val="009B153A"/>
    <w:rsid w:val="009B3147"/>
    <w:rsid w:val="009B3942"/>
    <w:rsid w:val="009B42C8"/>
    <w:rsid w:val="009B647E"/>
    <w:rsid w:val="009B6E2E"/>
    <w:rsid w:val="009B75C8"/>
    <w:rsid w:val="009C0A61"/>
    <w:rsid w:val="009C0EBF"/>
    <w:rsid w:val="009C0ED6"/>
    <w:rsid w:val="009C1300"/>
    <w:rsid w:val="009C1906"/>
    <w:rsid w:val="009C1E15"/>
    <w:rsid w:val="009C1EB1"/>
    <w:rsid w:val="009C2C08"/>
    <w:rsid w:val="009C2EC3"/>
    <w:rsid w:val="009C394B"/>
    <w:rsid w:val="009C3951"/>
    <w:rsid w:val="009C46FA"/>
    <w:rsid w:val="009C4882"/>
    <w:rsid w:val="009C5624"/>
    <w:rsid w:val="009C5E1C"/>
    <w:rsid w:val="009C65FF"/>
    <w:rsid w:val="009C6953"/>
    <w:rsid w:val="009C6979"/>
    <w:rsid w:val="009C6CD3"/>
    <w:rsid w:val="009C6ED7"/>
    <w:rsid w:val="009D1A22"/>
    <w:rsid w:val="009D1B55"/>
    <w:rsid w:val="009D289E"/>
    <w:rsid w:val="009D2BD6"/>
    <w:rsid w:val="009D353D"/>
    <w:rsid w:val="009D4586"/>
    <w:rsid w:val="009D512B"/>
    <w:rsid w:val="009D61ED"/>
    <w:rsid w:val="009D721C"/>
    <w:rsid w:val="009D7D17"/>
    <w:rsid w:val="009E05D2"/>
    <w:rsid w:val="009E0979"/>
    <w:rsid w:val="009E41C0"/>
    <w:rsid w:val="009E4768"/>
    <w:rsid w:val="009E67A4"/>
    <w:rsid w:val="009E6937"/>
    <w:rsid w:val="009F06D2"/>
    <w:rsid w:val="009F224F"/>
    <w:rsid w:val="009F2891"/>
    <w:rsid w:val="009F33AE"/>
    <w:rsid w:val="009F435A"/>
    <w:rsid w:val="009F4F68"/>
    <w:rsid w:val="009F6078"/>
    <w:rsid w:val="009F72D0"/>
    <w:rsid w:val="00A01262"/>
    <w:rsid w:val="00A0159B"/>
    <w:rsid w:val="00A018D4"/>
    <w:rsid w:val="00A0270F"/>
    <w:rsid w:val="00A035C6"/>
    <w:rsid w:val="00A03E52"/>
    <w:rsid w:val="00A040F3"/>
    <w:rsid w:val="00A0439F"/>
    <w:rsid w:val="00A04B88"/>
    <w:rsid w:val="00A06270"/>
    <w:rsid w:val="00A0733F"/>
    <w:rsid w:val="00A079CD"/>
    <w:rsid w:val="00A07A43"/>
    <w:rsid w:val="00A10A0D"/>
    <w:rsid w:val="00A10B9B"/>
    <w:rsid w:val="00A10FCB"/>
    <w:rsid w:val="00A117DC"/>
    <w:rsid w:val="00A11FAD"/>
    <w:rsid w:val="00A122CA"/>
    <w:rsid w:val="00A1284F"/>
    <w:rsid w:val="00A12C6C"/>
    <w:rsid w:val="00A12DCE"/>
    <w:rsid w:val="00A13111"/>
    <w:rsid w:val="00A13731"/>
    <w:rsid w:val="00A13A6F"/>
    <w:rsid w:val="00A13D07"/>
    <w:rsid w:val="00A14B3F"/>
    <w:rsid w:val="00A155C5"/>
    <w:rsid w:val="00A1637B"/>
    <w:rsid w:val="00A16A30"/>
    <w:rsid w:val="00A16FF9"/>
    <w:rsid w:val="00A177D5"/>
    <w:rsid w:val="00A21ACD"/>
    <w:rsid w:val="00A2248E"/>
    <w:rsid w:val="00A22725"/>
    <w:rsid w:val="00A241D1"/>
    <w:rsid w:val="00A2469C"/>
    <w:rsid w:val="00A24BEE"/>
    <w:rsid w:val="00A25218"/>
    <w:rsid w:val="00A25CCB"/>
    <w:rsid w:val="00A27400"/>
    <w:rsid w:val="00A30BE9"/>
    <w:rsid w:val="00A315D1"/>
    <w:rsid w:val="00A31E31"/>
    <w:rsid w:val="00A32E79"/>
    <w:rsid w:val="00A33255"/>
    <w:rsid w:val="00A34AC5"/>
    <w:rsid w:val="00A40E01"/>
    <w:rsid w:val="00A41184"/>
    <w:rsid w:val="00A41714"/>
    <w:rsid w:val="00A448D8"/>
    <w:rsid w:val="00A44D88"/>
    <w:rsid w:val="00A454CE"/>
    <w:rsid w:val="00A500F5"/>
    <w:rsid w:val="00A529A6"/>
    <w:rsid w:val="00A5328A"/>
    <w:rsid w:val="00A53B7E"/>
    <w:rsid w:val="00A608FC"/>
    <w:rsid w:val="00A62730"/>
    <w:rsid w:val="00A63746"/>
    <w:rsid w:val="00A6472B"/>
    <w:rsid w:val="00A663E4"/>
    <w:rsid w:val="00A66CCA"/>
    <w:rsid w:val="00A672F9"/>
    <w:rsid w:val="00A67524"/>
    <w:rsid w:val="00A70A94"/>
    <w:rsid w:val="00A7253A"/>
    <w:rsid w:val="00A72BBD"/>
    <w:rsid w:val="00A734D4"/>
    <w:rsid w:val="00A736DB"/>
    <w:rsid w:val="00A74377"/>
    <w:rsid w:val="00A75149"/>
    <w:rsid w:val="00A75BC8"/>
    <w:rsid w:val="00A82639"/>
    <w:rsid w:val="00A8264F"/>
    <w:rsid w:val="00A82E99"/>
    <w:rsid w:val="00A833F8"/>
    <w:rsid w:val="00A835AC"/>
    <w:rsid w:val="00A84BE0"/>
    <w:rsid w:val="00A85001"/>
    <w:rsid w:val="00A908F9"/>
    <w:rsid w:val="00A916A5"/>
    <w:rsid w:val="00A93BA9"/>
    <w:rsid w:val="00A93EC4"/>
    <w:rsid w:val="00A944A1"/>
    <w:rsid w:val="00A94523"/>
    <w:rsid w:val="00A94D2E"/>
    <w:rsid w:val="00A94FBD"/>
    <w:rsid w:val="00A970FD"/>
    <w:rsid w:val="00A97B6A"/>
    <w:rsid w:val="00AA1949"/>
    <w:rsid w:val="00AA1ABF"/>
    <w:rsid w:val="00AA1E68"/>
    <w:rsid w:val="00AA286B"/>
    <w:rsid w:val="00AA2B53"/>
    <w:rsid w:val="00AA338C"/>
    <w:rsid w:val="00AA657A"/>
    <w:rsid w:val="00AA6C59"/>
    <w:rsid w:val="00AA7B0C"/>
    <w:rsid w:val="00AA7D9D"/>
    <w:rsid w:val="00AB01B1"/>
    <w:rsid w:val="00AB0A7B"/>
    <w:rsid w:val="00AB21B3"/>
    <w:rsid w:val="00AB319B"/>
    <w:rsid w:val="00AB4D71"/>
    <w:rsid w:val="00AB5462"/>
    <w:rsid w:val="00AB593C"/>
    <w:rsid w:val="00AB70A6"/>
    <w:rsid w:val="00AC003A"/>
    <w:rsid w:val="00AC1167"/>
    <w:rsid w:val="00AC1C38"/>
    <w:rsid w:val="00AC2DCF"/>
    <w:rsid w:val="00AC3F39"/>
    <w:rsid w:val="00AD22B9"/>
    <w:rsid w:val="00AD2E16"/>
    <w:rsid w:val="00AD3A57"/>
    <w:rsid w:val="00AD416A"/>
    <w:rsid w:val="00AD43CF"/>
    <w:rsid w:val="00AD4B40"/>
    <w:rsid w:val="00AD5A28"/>
    <w:rsid w:val="00AD5D58"/>
    <w:rsid w:val="00AD7C7A"/>
    <w:rsid w:val="00AE0716"/>
    <w:rsid w:val="00AE11FE"/>
    <w:rsid w:val="00AE2225"/>
    <w:rsid w:val="00AE2AD1"/>
    <w:rsid w:val="00AE4076"/>
    <w:rsid w:val="00AE5313"/>
    <w:rsid w:val="00AE5C77"/>
    <w:rsid w:val="00AE6A7F"/>
    <w:rsid w:val="00AE6D3D"/>
    <w:rsid w:val="00AF0631"/>
    <w:rsid w:val="00AF1388"/>
    <w:rsid w:val="00AF27CC"/>
    <w:rsid w:val="00AF2912"/>
    <w:rsid w:val="00AF4029"/>
    <w:rsid w:val="00AF4F5E"/>
    <w:rsid w:val="00AF51EE"/>
    <w:rsid w:val="00AF6597"/>
    <w:rsid w:val="00AF72DC"/>
    <w:rsid w:val="00B01B70"/>
    <w:rsid w:val="00B02208"/>
    <w:rsid w:val="00B03433"/>
    <w:rsid w:val="00B0361B"/>
    <w:rsid w:val="00B036CF"/>
    <w:rsid w:val="00B03F95"/>
    <w:rsid w:val="00B047C9"/>
    <w:rsid w:val="00B120B0"/>
    <w:rsid w:val="00B123AE"/>
    <w:rsid w:val="00B154E0"/>
    <w:rsid w:val="00B15E50"/>
    <w:rsid w:val="00B15EB0"/>
    <w:rsid w:val="00B16D1D"/>
    <w:rsid w:val="00B20DF5"/>
    <w:rsid w:val="00B21508"/>
    <w:rsid w:val="00B21875"/>
    <w:rsid w:val="00B23068"/>
    <w:rsid w:val="00B239CB"/>
    <w:rsid w:val="00B23FF9"/>
    <w:rsid w:val="00B243B2"/>
    <w:rsid w:val="00B24E9A"/>
    <w:rsid w:val="00B27315"/>
    <w:rsid w:val="00B27601"/>
    <w:rsid w:val="00B303A5"/>
    <w:rsid w:val="00B3059B"/>
    <w:rsid w:val="00B30B78"/>
    <w:rsid w:val="00B30F19"/>
    <w:rsid w:val="00B31A94"/>
    <w:rsid w:val="00B32DF5"/>
    <w:rsid w:val="00B32FDF"/>
    <w:rsid w:val="00B33414"/>
    <w:rsid w:val="00B33A5A"/>
    <w:rsid w:val="00B35068"/>
    <w:rsid w:val="00B3593E"/>
    <w:rsid w:val="00B36605"/>
    <w:rsid w:val="00B36663"/>
    <w:rsid w:val="00B401E9"/>
    <w:rsid w:val="00B45127"/>
    <w:rsid w:val="00B46545"/>
    <w:rsid w:val="00B4703D"/>
    <w:rsid w:val="00B476FD"/>
    <w:rsid w:val="00B54EBC"/>
    <w:rsid w:val="00B5578F"/>
    <w:rsid w:val="00B572F8"/>
    <w:rsid w:val="00B60C62"/>
    <w:rsid w:val="00B610B8"/>
    <w:rsid w:val="00B61A43"/>
    <w:rsid w:val="00B61C51"/>
    <w:rsid w:val="00B6210C"/>
    <w:rsid w:val="00B62212"/>
    <w:rsid w:val="00B623F8"/>
    <w:rsid w:val="00B6310A"/>
    <w:rsid w:val="00B64013"/>
    <w:rsid w:val="00B70B13"/>
    <w:rsid w:val="00B70B4F"/>
    <w:rsid w:val="00B755C2"/>
    <w:rsid w:val="00B75A6E"/>
    <w:rsid w:val="00B75F01"/>
    <w:rsid w:val="00B76827"/>
    <w:rsid w:val="00B76DCC"/>
    <w:rsid w:val="00B77001"/>
    <w:rsid w:val="00B770FE"/>
    <w:rsid w:val="00B7778D"/>
    <w:rsid w:val="00B77CD0"/>
    <w:rsid w:val="00B77F53"/>
    <w:rsid w:val="00B80E33"/>
    <w:rsid w:val="00B80E73"/>
    <w:rsid w:val="00B820E0"/>
    <w:rsid w:val="00B8214F"/>
    <w:rsid w:val="00B8244D"/>
    <w:rsid w:val="00B83340"/>
    <w:rsid w:val="00B837E6"/>
    <w:rsid w:val="00B83970"/>
    <w:rsid w:val="00B8476C"/>
    <w:rsid w:val="00B84F7A"/>
    <w:rsid w:val="00B85807"/>
    <w:rsid w:val="00B859A3"/>
    <w:rsid w:val="00B8651D"/>
    <w:rsid w:val="00B90619"/>
    <w:rsid w:val="00B91A07"/>
    <w:rsid w:val="00B91CF8"/>
    <w:rsid w:val="00B92DF2"/>
    <w:rsid w:val="00B9381E"/>
    <w:rsid w:val="00B9421E"/>
    <w:rsid w:val="00B943B9"/>
    <w:rsid w:val="00B952E9"/>
    <w:rsid w:val="00BA0D0E"/>
    <w:rsid w:val="00BA12B4"/>
    <w:rsid w:val="00BA1A1A"/>
    <w:rsid w:val="00BA1F72"/>
    <w:rsid w:val="00BA312E"/>
    <w:rsid w:val="00BA41EC"/>
    <w:rsid w:val="00BA59AD"/>
    <w:rsid w:val="00BA7419"/>
    <w:rsid w:val="00BB0015"/>
    <w:rsid w:val="00BB19A5"/>
    <w:rsid w:val="00BB2E81"/>
    <w:rsid w:val="00BB3EA6"/>
    <w:rsid w:val="00BB4AA6"/>
    <w:rsid w:val="00BB53F0"/>
    <w:rsid w:val="00BB5CD1"/>
    <w:rsid w:val="00BB7F0D"/>
    <w:rsid w:val="00BC0135"/>
    <w:rsid w:val="00BC058E"/>
    <w:rsid w:val="00BC117F"/>
    <w:rsid w:val="00BC1801"/>
    <w:rsid w:val="00BC2B98"/>
    <w:rsid w:val="00BC42F7"/>
    <w:rsid w:val="00BC7C10"/>
    <w:rsid w:val="00BC7C9A"/>
    <w:rsid w:val="00BC7D9E"/>
    <w:rsid w:val="00BC7FCC"/>
    <w:rsid w:val="00BD0E14"/>
    <w:rsid w:val="00BD15ED"/>
    <w:rsid w:val="00BD1AC0"/>
    <w:rsid w:val="00BD1D5B"/>
    <w:rsid w:val="00BD1D72"/>
    <w:rsid w:val="00BD23DC"/>
    <w:rsid w:val="00BD4A8E"/>
    <w:rsid w:val="00BD4FF9"/>
    <w:rsid w:val="00BD59FF"/>
    <w:rsid w:val="00BD5D2A"/>
    <w:rsid w:val="00BD7FF0"/>
    <w:rsid w:val="00BE00F7"/>
    <w:rsid w:val="00BE11DA"/>
    <w:rsid w:val="00BE2404"/>
    <w:rsid w:val="00BE31D0"/>
    <w:rsid w:val="00BE3335"/>
    <w:rsid w:val="00BE352A"/>
    <w:rsid w:val="00BE3899"/>
    <w:rsid w:val="00BE3E25"/>
    <w:rsid w:val="00BE3FF0"/>
    <w:rsid w:val="00BF003D"/>
    <w:rsid w:val="00BF0206"/>
    <w:rsid w:val="00BF040E"/>
    <w:rsid w:val="00BF0AAD"/>
    <w:rsid w:val="00BF1AB4"/>
    <w:rsid w:val="00BF275A"/>
    <w:rsid w:val="00BF3BEF"/>
    <w:rsid w:val="00BF4DC8"/>
    <w:rsid w:val="00BF4EEF"/>
    <w:rsid w:val="00BF553F"/>
    <w:rsid w:val="00BF614B"/>
    <w:rsid w:val="00BF6527"/>
    <w:rsid w:val="00BF6904"/>
    <w:rsid w:val="00BF69B3"/>
    <w:rsid w:val="00BF6DE5"/>
    <w:rsid w:val="00C0025C"/>
    <w:rsid w:val="00C00392"/>
    <w:rsid w:val="00C00406"/>
    <w:rsid w:val="00C01665"/>
    <w:rsid w:val="00C0347F"/>
    <w:rsid w:val="00C03893"/>
    <w:rsid w:val="00C03FA9"/>
    <w:rsid w:val="00C057EF"/>
    <w:rsid w:val="00C05AB7"/>
    <w:rsid w:val="00C06192"/>
    <w:rsid w:val="00C122CB"/>
    <w:rsid w:val="00C13036"/>
    <w:rsid w:val="00C15A3F"/>
    <w:rsid w:val="00C15F76"/>
    <w:rsid w:val="00C17054"/>
    <w:rsid w:val="00C20804"/>
    <w:rsid w:val="00C20EF3"/>
    <w:rsid w:val="00C21C14"/>
    <w:rsid w:val="00C22922"/>
    <w:rsid w:val="00C24391"/>
    <w:rsid w:val="00C27814"/>
    <w:rsid w:val="00C301EE"/>
    <w:rsid w:val="00C30FF0"/>
    <w:rsid w:val="00C32355"/>
    <w:rsid w:val="00C3256F"/>
    <w:rsid w:val="00C329F8"/>
    <w:rsid w:val="00C32DB5"/>
    <w:rsid w:val="00C342C2"/>
    <w:rsid w:val="00C34EA8"/>
    <w:rsid w:val="00C36ED5"/>
    <w:rsid w:val="00C376F4"/>
    <w:rsid w:val="00C40132"/>
    <w:rsid w:val="00C4074A"/>
    <w:rsid w:val="00C407A5"/>
    <w:rsid w:val="00C40F1B"/>
    <w:rsid w:val="00C41CCE"/>
    <w:rsid w:val="00C42777"/>
    <w:rsid w:val="00C42CA8"/>
    <w:rsid w:val="00C431BF"/>
    <w:rsid w:val="00C43DCE"/>
    <w:rsid w:val="00C44496"/>
    <w:rsid w:val="00C473C1"/>
    <w:rsid w:val="00C47725"/>
    <w:rsid w:val="00C527E2"/>
    <w:rsid w:val="00C52998"/>
    <w:rsid w:val="00C5318C"/>
    <w:rsid w:val="00C53B52"/>
    <w:rsid w:val="00C54D51"/>
    <w:rsid w:val="00C570FE"/>
    <w:rsid w:val="00C57FEB"/>
    <w:rsid w:val="00C605F1"/>
    <w:rsid w:val="00C60A4F"/>
    <w:rsid w:val="00C61096"/>
    <w:rsid w:val="00C61AEF"/>
    <w:rsid w:val="00C62B5C"/>
    <w:rsid w:val="00C6355E"/>
    <w:rsid w:val="00C6432A"/>
    <w:rsid w:val="00C6479B"/>
    <w:rsid w:val="00C64AEC"/>
    <w:rsid w:val="00C64F2F"/>
    <w:rsid w:val="00C65370"/>
    <w:rsid w:val="00C65C32"/>
    <w:rsid w:val="00C67BFD"/>
    <w:rsid w:val="00C70583"/>
    <w:rsid w:val="00C7131D"/>
    <w:rsid w:val="00C72C71"/>
    <w:rsid w:val="00C74749"/>
    <w:rsid w:val="00C755BE"/>
    <w:rsid w:val="00C76EFC"/>
    <w:rsid w:val="00C770FE"/>
    <w:rsid w:val="00C77972"/>
    <w:rsid w:val="00C77ED6"/>
    <w:rsid w:val="00C8057B"/>
    <w:rsid w:val="00C810A2"/>
    <w:rsid w:val="00C8261F"/>
    <w:rsid w:val="00C82C57"/>
    <w:rsid w:val="00C830CF"/>
    <w:rsid w:val="00C83A8E"/>
    <w:rsid w:val="00C85096"/>
    <w:rsid w:val="00C855E3"/>
    <w:rsid w:val="00C91041"/>
    <w:rsid w:val="00C9265B"/>
    <w:rsid w:val="00C9351B"/>
    <w:rsid w:val="00C94E8E"/>
    <w:rsid w:val="00C953FD"/>
    <w:rsid w:val="00C95ABE"/>
    <w:rsid w:val="00C9638A"/>
    <w:rsid w:val="00C968CC"/>
    <w:rsid w:val="00C96B57"/>
    <w:rsid w:val="00C97570"/>
    <w:rsid w:val="00CA06FE"/>
    <w:rsid w:val="00CA14FB"/>
    <w:rsid w:val="00CA219C"/>
    <w:rsid w:val="00CA2249"/>
    <w:rsid w:val="00CA2FF1"/>
    <w:rsid w:val="00CA3279"/>
    <w:rsid w:val="00CA39D4"/>
    <w:rsid w:val="00CA47E3"/>
    <w:rsid w:val="00CA6F04"/>
    <w:rsid w:val="00CA7D48"/>
    <w:rsid w:val="00CB042F"/>
    <w:rsid w:val="00CB1692"/>
    <w:rsid w:val="00CB39AB"/>
    <w:rsid w:val="00CB4D4A"/>
    <w:rsid w:val="00CB58FA"/>
    <w:rsid w:val="00CB63EF"/>
    <w:rsid w:val="00CC0726"/>
    <w:rsid w:val="00CC160F"/>
    <w:rsid w:val="00CC1D58"/>
    <w:rsid w:val="00CC3632"/>
    <w:rsid w:val="00CC3853"/>
    <w:rsid w:val="00CC5E89"/>
    <w:rsid w:val="00CC7492"/>
    <w:rsid w:val="00CC7B68"/>
    <w:rsid w:val="00CC7B6E"/>
    <w:rsid w:val="00CD1480"/>
    <w:rsid w:val="00CD1E95"/>
    <w:rsid w:val="00CD1F6C"/>
    <w:rsid w:val="00CD2FE5"/>
    <w:rsid w:val="00CD35AE"/>
    <w:rsid w:val="00CD4163"/>
    <w:rsid w:val="00CD4528"/>
    <w:rsid w:val="00CD49A5"/>
    <w:rsid w:val="00CD59FE"/>
    <w:rsid w:val="00CD5BF8"/>
    <w:rsid w:val="00CD6603"/>
    <w:rsid w:val="00CD68D7"/>
    <w:rsid w:val="00CD6C1E"/>
    <w:rsid w:val="00CD747A"/>
    <w:rsid w:val="00CE0695"/>
    <w:rsid w:val="00CE16A4"/>
    <w:rsid w:val="00CE1C48"/>
    <w:rsid w:val="00CE209C"/>
    <w:rsid w:val="00CE261B"/>
    <w:rsid w:val="00CE2C16"/>
    <w:rsid w:val="00CE3674"/>
    <w:rsid w:val="00CE5403"/>
    <w:rsid w:val="00CE6BC9"/>
    <w:rsid w:val="00CF0EC7"/>
    <w:rsid w:val="00CF12F3"/>
    <w:rsid w:val="00CF1BCA"/>
    <w:rsid w:val="00CF31B6"/>
    <w:rsid w:val="00CF3832"/>
    <w:rsid w:val="00CF3BA2"/>
    <w:rsid w:val="00CF51DE"/>
    <w:rsid w:val="00CF70C6"/>
    <w:rsid w:val="00CF73D9"/>
    <w:rsid w:val="00D0166E"/>
    <w:rsid w:val="00D026E2"/>
    <w:rsid w:val="00D03D56"/>
    <w:rsid w:val="00D040B2"/>
    <w:rsid w:val="00D0640D"/>
    <w:rsid w:val="00D06668"/>
    <w:rsid w:val="00D075AF"/>
    <w:rsid w:val="00D07B34"/>
    <w:rsid w:val="00D10772"/>
    <w:rsid w:val="00D12A37"/>
    <w:rsid w:val="00D133F0"/>
    <w:rsid w:val="00D13A9D"/>
    <w:rsid w:val="00D14486"/>
    <w:rsid w:val="00D15169"/>
    <w:rsid w:val="00D159F0"/>
    <w:rsid w:val="00D16565"/>
    <w:rsid w:val="00D171EE"/>
    <w:rsid w:val="00D171FB"/>
    <w:rsid w:val="00D200EA"/>
    <w:rsid w:val="00D21650"/>
    <w:rsid w:val="00D221D5"/>
    <w:rsid w:val="00D22290"/>
    <w:rsid w:val="00D237FF"/>
    <w:rsid w:val="00D24CD5"/>
    <w:rsid w:val="00D27D1A"/>
    <w:rsid w:val="00D306C3"/>
    <w:rsid w:val="00D30DD9"/>
    <w:rsid w:val="00D31FD5"/>
    <w:rsid w:val="00D331C4"/>
    <w:rsid w:val="00D33711"/>
    <w:rsid w:val="00D33B16"/>
    <w:rsid w:val="00D34029"/>
    <w:rsid w:val="00D35025"/>
    <w:rsid w:val="00D359D6"/>
    <w:rsid w:val="00D36953"/>
    <w:rsid w:val="00D37769"/>
    <w:rsid w:val="00D37ED4"/>
    <w:rsid w:val="00D4028A"/>
    <w:rsid w:val="00D40410"/>
    <w:rsid w:val="00D4197B"/>
    <w:rsid w:val="00D41AC3"/>
    <w:rsid w:val="00D41FF8"/>
    <w:rsid w:val="00D4285D"/>
    <w:rsid w:val="00D44BFD"/>
    <w:rsid w:val="00D44FD0"/>
    <w:rsid w:val="00D45A10"/>
    <w:rsid w:val="00D469F3"/>
    <w:rsid w:val="00D50D62"/>
    <w:rsid w:val="00D5211B"/>
    <w:rsid w:val="00D52646"/>
    <w:rsid w:val="00D53ADF"/>
    <w:rsid w:val="00D55287"/>
    <w:rsid w:val="00D60A9E"/>
    <w:rsid w:val="00D61A0E"/>
    <w:rsid w:val="00D63121"/>
    <w:rsid w:val="00D644F1"/>
    <w:rsid w:val="00D6468B"/>
    <w:rsid w:val="00D6468C"/>
    <w:rsid w:val="00D653E3"/>
    <w:rsid w:val="00D66211"/>
    <w:rsid w:val="00D67701"/>
    <w:rsid w:val="00D713BF"/>
    <w:rsid w:val="00D716D8"/>
    <w:rsid w:val="00D719C1"/>
    <w:rsid w:val="00D72612"/>
    <w:rsid w:val="00D72CE8"/>
    <w:rsid w:val="00D73794"/>
    <w:rsid w:val="00D73BD8"/>
    <w:rsid w:val="00D80852"/>
    <w:rsid w:val="00D81B7E"/>
    <w:rsid w:val="00D825A4"/>
    <w:rsid w:val="00D833C8"/>
    <w:rsid w:val="00D84109"/>
    <w:rsid w:val="00D85F7C"/>
    <w:rsid w:val="00D87819"/>
    <w:rsid w:val="00D90B91"/>
    <w:rsid w:val="00D90B98"/>
    <w:rsid w:val="00D9132B"/>
    <w:rsid w:val="00D92F2F"/>
    <w:rsid w:val="00D93626"/>
    <w:rsid w:val="00D941D9"/>
    <w:rsid w:val="00D96563"/>
    <w:rsid w:val="00D96677"/>
    <w:rsid w:val="00D96A3D"/>
    <w:rsid w:val="00D97370"/>
    <w:rsid w:val="00DA0786"/>
    <w:rsid w:val="00DA29E0"/>
    <w:rsid w:val="00DA4A0B"/>
    <w:rsid w:val="00DA4C59"/>
    <w:rsid w:val="00DA6293"/>
    <w:rsid w:val="00DA67BF"/>
    <w:rsid w:val="00DA72B4"/>
    <w:rsid w:val="00DB1D4A"/>
    <w:rsid w:val="00DB279D"/>
    <w:rsid w:val="00DB3D2B"/>
    <w:rsid w:val="00DB5245"/>
    <w:rsid w:val="00DB5804"/>
    <w:rsid w:val="00DB5B4E"/>
    <w:rsid w:val="00DB6174"/>
    <w:rsid w:val="00DB61C5"/>
    <w:rsid w:val="00DB6582"/>
    <w:rsid w:val="00DB659E"/>
    <w:rsid w:val="00DB78B3"/>
    <w:rsid w:val="00DB7FE8"/>
    <w:rsid w:val="00DC0147"/>
    <w:rsid w:val="00DC119F"/>
    <w:rsid w:val="00DC1777"/>
    <w:rsid w:val="00DC28A1"/>
    <w:rsid w:val="00DC493E"/>
    <w:rsid w:val="00DC586C"/>
    <w:rsid w:val="00DC6D23"/>
    <w:rsid w:val="00DD29CB"/>
    <w:rsid w:val="00DD322B"/>
    <w:rsid w:val="00DD4EDF"/>
    <w:rsid w:val="00DD61A0"/>
    <w:rsid w:val="00DD633B"/>
    <w:rsid w:val="00DE0672"/>
    <w:rsid w:val="00DE0EA8"/>
    <w:rsid w:val="00DE11BC"/>
    <w:rsid w:val="00DE387C"/>
    <w:rsid w:val="00DE46AF"/>
    <w:rsid w:val="00DE4F13"/>
    <w:rsid w:val="00DE6040"/>
    <w:rsid w:val="00DE776C"/>
    <w:rsid w:val="00DF10AB"/>
    <w:rsid w:val="00DF1708"/>
    <w:rsid w:val="00DF2210"/>
    <w:rsid w:val="00DF2740"/>
    <w:rsid w:val="00DF29F1"/>
    <w:rsid w:val="00DF2E98"/>
    <w:rsid w:val="00DF32A9"/>
    <w:rsid w:val="00DF40E9"/>
    <w:rsid w:val="00DF57F3"/>
    <w:rsid w:val="00DF5AB9"/>
    <w:rsid w:val="00DF6F89"/>
    <w:rsid w:val="00DF70E0"/>
    <w:rsid w:val="00DF75BC"/>
    <w:rsid w:val="00E004F7"/>
    <w:rsid w:val="00E006C9"/>
    <w:rsid w:val="00E013E0"/>
    <w:rsid w:val="00E01604"/>
    <w:rsid w:val="00E03AA0"/>
    <w:rsid w:val="00E0558A"/>
    <w:rsid w:val="00E10E0F"/>
    <w:rsid w:val="00E1235D"/>
    <w:rsid w:val="00E12819"/>
    <w:rsid w:val="00E12DA1"/>
    <w:rsid w:val="00E13413"/>
    <w:rsid w:val="00E13746"/>
    <w:rsid w:val="00E14892"/>
    <w:rsid w:val="00E15813"/>
    <w:rsid w:val="00E16186"/>
    <w:rsid w:val="00E165E8"/>
    <w:rsid w:val="00E20608"/>
    <w:rsid w:val="00E217B1"/>
    <w:rsid w:val="00E222FF"/>
    <w:rsid w:val="00E228F2"/>
    <w:rsid w:val="00E231CD"/>
    <w:rsid w:val="00E23723"/>
    <w:rsid w:val="00E2401D"/>
    <w:rsid w:val="00E246BF"/>
    <w:rsid w:val="00E24CBF"/>
    <w:rsid w:val="00E25177"/>
    <w:rsid w:val="00E256CE"/>
    <w:rsid w:val="00E27BCA"/>
    <w:rsid w:val="00E326FC"/>
    <w:rsid w:val="00E3362F"/>
    <w:rsid w:val="00E338CB"/>
    <w:rsid w:val="00E34FBB"/>
    <w:rsid w:val="00E360A9"/>
    <w:rsid w:val="00E40A9D"/>
    <w:rsid w:val="00E422D3"/>
    <w:rsid w:val="00E426D0"/>
    <w:rsid w:val="00E45550"/>
    <w:rsid w:val="00E46F09"/>
    <w:rsid w:val="00E46FF6"/>
    <w:rsid w:val="00E47485"/>
    <w:rsid w:val="00E47768"/>
    <w:rsid w:val="00E47CE6"/>
    <w:rsid w:val="00E51E66"/>
    <w:rsid w:val="00E5239A"/>
    <w:rsid w:val="00E53943"/>
    <w:rsid w:val="00E53A80"/>
    <w:rsid w:val="00E53C4D"/>
    <w:rsid w:val="00E543E3"/>
    <w:rsid w:val="00E54715"/>
    <w:rsid w:val="00E556A4"/>
    <w:rsid w:val="00E55B9E"/>
    <w:rsid w:val="00E55D7B"/>
    <w:rsid w:val="00E60735"/>
    <w:rsid w:val="00E608F2"/>
    <w:rsid w:val="00E639B3"/>
    <w:rsid w:val="00E65229"/>
    <w:rsid w:val="00E65AE1"/>
    <w:rsid w:val="00E66121"/>
    <w:rsid w:val="00E6688F"/>
    <w:rsid w:val="00E671EC"/>
    <w:rsid w:val="00E67654"/>
    <w:rsid w:val="00E70089"/>
    <w:rsid w:val="00E70182"/>
    <w:rsid w:val="00E71A27"/>
    <w:rsid w:val="00E71B38"/>
    <w:rsid w:val="00E71CBB"/>
    <w:rsid w:val="00E71F9E"/>
    <w:rsid w:val="00E72647"/>
    <w:rsid w:val="00E7309F"/>
    <w:rsid w:val="00E73A31"/>
    <w:rsid w:val="00E73C61"/>
    <w:rsid w:val="00E77F9F"/>
    <w:rsid w:val="00E800B8"/>
    <w:rsid w:val="00E8043A"/>
    <w:rsid w:val="00E822BC"/>
    <w:rsid w:val="00E82A11"/>
    <w:rsid w:val="00E82AAB"/>
    <w:rsid w:val="00E8529E"/>
    <w:rsid w:val="00E869AD"/>
    <w:rsid w:val="00E905DB"/>
    <w:rsid w:val="00E90FC0"/>
    <w:rsid w:val="00E91CC9"/>
    <w:rsid w:val="00E92FB7"/>
    <w:rsid w:val="00E93383"/>
    <w:rsid w:val="00E93A4C"/>
    <w:rsid w:val="00E94A6C"/>
    <w:rsid w:val="00E95408"/>
    <w:rsid w:val="00E9584B"/>
    <w:rsid w:val="00E96BD0"/>
    <w:rsid w:val="00E96EDA"/>
    <w:rsid w:val="00E977E5"/>
    <w:rsid w:val="00EA25F2"/>
    <w:rsid w:val="00EA2771"/>
    <w:rsid w:val="00EA53C4"/>
    <w:rsid w:val="00EA5A3F"/>
    <w:rsid w:val="00EA7284"/>
    <w:rsid w:val="00EB05E1"/>
    <w:rsid w:val="00EB3464"/>
    <w:rsid w:val="00EB4510"/>
    <w:rsid w:val="00EB5434"/>
    <w:rsid w:val="00EB590C"/>
    <w:rsid w:val="00EB6555"/>
    <w:rsid w:val="00EB744E"/>
    <w:rsid w:val="00EC0038"/>
    <w:rsid w:val="00EC0437"/>
    <w:rsid w:val="00EC1472"/>
    <w:rsid w:val="00EC1D70"/>
    <w:rsid w:val="00EC48D5"/>
    <w:rsid w:val="00EC49F2"/>
    <w:rsid w:val="00EC51BE"/>
    <w:rsid w:val="00EC51E4"/>
    <w:rsid w:val="00EC52BD"/>
    <w:rsid w:val="00EC6162"/>
    <w:rsid w:val="00EC64B8"/>
    <w:rsid w:val="00EC6C22"/>
    <w:rsid w:val="00ED0759"/>
    <w:rsid w:val="00ED0B83"/>
    <w:rsid w:val="00ED0C33"/>
    <w:rsid w:val="00ED1884"/>
    <w:rsid w:val="00ED22F3"/>
    <w:rsid w:val="00ED392D"/>
    <w:rsid w:val="00ED40EB"/>
    <w:rsid w:val="00ED434F"/>
    <w:rsid w:val="00ED73D7"/>
    <w:rsid w:val="00ED75D3"/>
    <w:rsid w:val="00EE03F9"/>
    <w:rsid w:val="00EE136B"/>
    <w:rsid w:val="00EE1464"/>
    <w:rsid w:val="00EE1EB6"/>
    <w:rsid w:val="00EE48C0"/>
    <w:rsid w:val="00EE4B1A"/>
    <w:rsid w:val="00EE51BA"/>
    <w:rsid w:val="00EE5B0E"/>
    <w:rsid w:val="00EE5D13"/>
    <w:rsid w:val="00EE6179"/>
    <w:rsid w:val="00EE6793"/>
    <w:rsid w:val="00EE7958"/>
    <w:rsid w:val="00EF04E6"/>
    <w:rsid w:val="00EF0F27"/>
    <w:rsid w:val="00EF2048"/>
    <w:rsid w:val="00EF347B"/>
    <w:rsid w:val="00EF35DA"/>
    <w:rsid w:val="00EF40A5"/>
    <w:rsid w:val="00EF463F"/>
    <w:rsid w:val="00EF5D80"/>
    <w:rsid w:val="00EF62BE"/>
    <w:rsid w:val="00F003F5"/>
    <w:rsid w:val="00F004C4"/>
    <w:rsid w:val="00F01FF7"/>
    <w:rsid w:val="00F033F8"/>
    <w:rsid w:val="00F045B0"/>
    <w:rsid w:val="00F060E5"/>
    <w:rsid w:val="00F063D8"/>
    <w:rsid w:val="00F06C04"/>
    <w:rsid w:val="00F06C48"/>
    <w:rsid w:val="00F10DAB"/>
    <w:rsid w:val="00F114B3"/>
    <w:rsid w:val="00F120BF"/>
    <w:rsid w:val="00F121D3"/>
    <w:rsid w:val="00F12D2A"/>
    <w:rsid w:val="00F12E5F"/>
    <w:rsid w:val="00F1435A"/>
    <w:rsid w:val="00F149EC"/>
    <w:rsid w:val="00F14DD2"/>
    <w:rsid w:val="00F155EE"/>
    <w:rsid w:val="00F16698"/>
    <w:rsid w:val="00F16B1F"/>
    <w:rsid w:val="00F16EF7"/>
    <w:rsid w:val="00F17356"/>
    <w:rsid w:val="00F2025F"/>
    <w:rsid w:val="00F203EC"/>
    <w:rsid w:val="00F22583"/>
    <w:rsid w:val="00F23A3D"/>
    <w:rsid w:val="00F23ACD"/>
    <w:rsid w:val="00F23DE7"/>
    <w:rsid w:val="00F23F04"/>
    <w:rsid w:val="00F25307"/>
    <w:rsid w:val="00F256AC"/>
    <w:rsid w:val="00F26282"/>
    <w:rsid w:val="00F2710E"/>
    <w:rsid w:val="00F30F2D"/>
    <w:rsid w:val="00F3165F"/>
    <w:rsid w:val="00F31FFF"/>
    <w:rsid w:val="00F3442A"/>
    <w:rsid w:val="00F34828"/>
    <w:rsid w:val="00F35D9D"/>
    <w:rsid w:val="00F35FC0"/>
    <w:rsid w:val="00F36512"/>
    <w:rsid w:val="00F36581"/>
    <w:rsid w:val="00F3684D"/>
    <w:rsid w:val="00F3703E"/>
    <w:rsid w:val="00F377FB"/>
    <w:rsid w:val="00F401CA"/>
    <w:rsid w:val="00F4068C"/>
    <w:rsid w:val="00F411BA"/>
    <w:rsid w:val="00F44992"/>
    <w:rsid w:val="00F472DD"/>
    <w:rsid w:val="00F53562"/>
    <w:rsid w:val="00F54AB0"/>
    <w:rsid w:val="00F56C42"/>
    <w:rsid w:val="00F57831"/>
    <w:rsid w:val="00F6267A"/>
    <w:rsid w:val="00F62B06"/>
    <w:rsid w:val="00F62E38"/>
    <w:rsid w:val="00F62FDB"/>
    <w:rsid w:val="00F630BB"/>
    <w:rsid w:val="00F63F57"/>
    <w:rsid w:val="00F644D2"/>
    <w:rsid w:val="00F6477D"/>
    <w:rsid w:val="00F6571F"/>
    <w:rsid w:val="00F65C6A"/>
    <w:rsid w:val="00F66648"/>
    <w:rsid w:val="00F66B13"/>
    <w:rsid w:val="00F677E5"/>
    <w:rsid w:val="00F7066A"/>
    <w:rsid w:val="00F712D2"/>
    <w:rsid w:val="00F717A5"/>
    <w:rsid w:val="00F74737"/>
    <w:rsid w:val="00F74D86"/>
    <w:rsid w:val="00F77078"/>
    <w:rsid w:val="00F775AA"/>
    <w:rsid w:val="00F77EC6"/>
    <w:rsid w:val="00F805FF"/>
    <w:rsid w:val="00F81BFC"/>
    <w:rsid w:val="00F838DF"/>
    <w:rsid w:val="00F83A32"/>
    <w:rsid w:val="00F85B40"/>
    <w:rsid w:val="00F8684A"/>
    <w:rsid w:val="00F91363"/>
    <w:rsid w:val="00F915CB"/>
    <w:rsid w:val="00F91702"/>
    <w:rsid w:val="00F92320"/>
    <w:rsid w:val="00F93055"/>
    <w:rsid w:val="00F93119"/>
    <w:rsid w:val="00F94536"/>
    <w:rsid w:val="00FA0D17"/>
    <w:rsid w:val="00FA0DC6"/>
    <w:rsid w:val="00FA13D0"/>
    <w:rsid w:val="00FA2C7D"/>
    <w:rsid w:val="00FA4033"/>
    <w:rsid w:val="00FA456C"/>
    <w:rsid w:val="00FA6205"/>
    <w:rsid w:val="00FA66A7"/>
    <w:rsid w:val="00FA7EBF"/>
    <w:rsid w:val="00FB0746"/>
    <w:rsid w:val="00FB083E"/>
    <w:rsid w:val="00FB1017"/>
    <w:rsid w:val="00FB23CA"/>
    <w:rsid w:val="00FB2517"/>
    <w:rsid w:val="00FB3872"/>
    <w:rsid w:val="00FB5807"/>
    <w:rsid w:val="00FB6978"/>
    <w:rsid w:val="00FB7813"/>
    <w:rsid w:val="00FB7D2B"/>
    <w:rsid w:val="00FC1D7F"/>
    <w:rsid w:val="00FC2423"/>
    <w:rsid w:val="00FC2751"/>
    <w:rsid w:val="00FC2DA9"/>
    <w:rsid w:val="00FC395A"/>
    <w:rsid w:val="00FC5AE1"/>
    <w:rsid w:val="00FC781D"/>
    <w:rsid w:val="00FC7F64"/>
    <w:rsid w:val="00FD0E91"/>
    <w:rsid w:val="00FD17F7"/>
    <w:rsid w:val="00FD1E20"/>
    <w:rsid w:val="00FD2E12"/>
    <w:rsid w:val="00FD3DE1"/>
    <w:rsid w:val="00FD4F2D"/>
    <w:rsid w:val="00FD5918"/>
    <w:rsid w:val="00FD65A9"/>
    <w:rsid w:val="00FD73B7"/>
    <w:rsid w:val="00FE084B"/>
    <w:rsid w:val="00FE0D8F"/>
    <w:rsid w:val="00FE17A5"/>
    <w:rsid w:val="00FE1C3E"/>
    <w:rsid w:val="00FE2D8F"/>
    <w:rsid w:val="00FE403E"/>
    <w:rsid w:val="00FE5025"/>
    <w:rsid w:val="00FE5D00"/>
    <w:rsid w:val="00FE619D"/>
    <w:rsid w:val="00FE6DB3"/>
    <w:rsid w:val="00FF0315"/>
    <w:rsid w:val="00FF078D"/>
    <w:rsid w:val="00FF0C53"/>
    <w:rsid w:val="00FF474B"/>
    <w:rsid w:val="00FF4BEC"/>
    <w:rsid w:val="00FF4CCE"/>
    <w:rsid w:val="00FF4EC6"/>
    <w:rsid w:val="00FF514D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0ADE2"/>
  <w15:chartTrackingRefBased/>
  <w15:docId w15:val="{271449D4-4CBF-4D89-8635-ECEF6746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C7B"/>
    <w:pPr>
      <w:suppressAutoHyphens/>
    </w:pPr>
    <w:rPr>
      <w:sz w:val="32"/>
      <w:lang w:eastAsia="ar-SA"/>
    </w:rPr>
  </w:style>
  <w:style w:type="paragraph" w:styleId="Nagwek1">
    <w:name w:val="heading 1"/>
    <w:aliases w:val=" Znak"/>
    <w:basedOn w:val="Normalny"/>
    <w:next w:val="Normalny"/>
    <w:link w:val="Nagwek1Znak1"/>
    <w:qFormat/>
    <w:pPr>
      <w:keepNext/>
      <w:tabs>
        <w:tab w:val="num" w:pos="0"/>
      </w:tabs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num" w:pos="0"/>
      </w:tabs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tabs>
        <w:tab w:val="num" w:pos="0"/>
      </w:tabs>
      <w:jc w:val="center"/>
      <w:outlineLvl w:val="3"/>
    </w:pPr>
    <w:rPr>
      <w:rFonts w:ascii="Tahoma" w:hAnsi="Tahoma" w:cs="Tahoma"/>
      <w:b/>
      <w:bCs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pPr>
      <w:tabs>
        <w:tab w:val="num" w:pos="0"/>
      </w:tabs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num" w:pos="0"/>
      </w:tabs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num" w:pos="0"/>
      </w:tabs>
      <w:outlineLvl w:val="6"/>
    </w:pPr>
    <w:rPr>
      <w:rFonts w:ascii="Tahoma" w:hAnsi="Tahoma" w:cs="Tahoma"/>
      <w:b/>
      <w:bCs/>
      <w:sz w:val="22"/>
      <w:szCs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tabs>
        <w:tab w:val="num" w:pos="0"/>
      </w:tabs>
      <w:spacing w:before="60" w:after="60"/>
      <w:jc w:val="center"/>
      <w:outlineLvl w:val="7"/>
    </w:pPr>
    <w:rPr>
      <w:b/>
      <w:bCs/>
      <w:sz w:val="18"/>
    </w:rPr>
  </w:style>
  <w:style w:type="paragraph" w:styleId="Nagwek9">
    <w:name w:val="heading 9"/>
    <w:basedOn w:val="Normalny"/>
    <w:next w:val="Normalny"/>
    <w:qFormat/>
    <w:rsid w:val="0067656C"/>
    <w:pPr>
      <w:keepNext/>
      <w:widowControl w:val="0"/>
      <w:suppressAutoHyphens w:val="0"/>
      <w:outlineLvl w:val="8"/>
    </w:pPr>
    <w:rPr>
      <w:b/>
      <w:i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  <w:sz w:val="16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8z0">
    <w:name w:val="WW8Num8z0"/>
    <w:rPr>
      <w:rFonts w:ascii="Wingdings" w:hAnsi="Wingdings"/>
      <w:sz w:val="16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1z0">
    <w:name w:val="WW8Num11z0"/>
    <w:rPr>
      <w:rFonts w:ascii="Wingdings" w:hAnsi="Wingdings"/>
      <w:sz w:val="16"/>
    </w:rPr>
  </w:style>
  <w:style w:type="character" w:customStyle="1" w:styleId="WW8Num12z0">
    <w:name w:val="WW8Num12z0"/>
    <w:rPr>
      <w:rFonts w:ascii="Times New" w:hAnsi="Times New"/>
      <w:b w:val="0"/>
      <w:i w:val="0"/>
      <w:sz w:val="24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4z0">
    <w:name w:val="WW8Num14z0"/>
    <w:rPr>
      <w:rFonts w:ascii="Times New" w:hAnsi="Times New"/>
      <w:b w:val="0"/>
      <w:i w:val="0"/>
      <w:sz w:val="24"/>
    </w:rPr>
  </w:style>
  <w:style w:type="character" w:customStyle="1" w:styleId="WW8Num15z0">
    <w:name w:val="WW8Num15z0"/>
    <w:rPr>
      <w:rFonts w:ascii="Wingdings" w:hAnsi="Wingdings"/>
      <w:sz w:val="16"/>
    </w:rPr>
  </w:style>
  <w:style w:type="character" w:customStyle="1" w:styleId="WW8Num16z0">
    <w:name w:val="WW8Num16z0"/>
    <w:rPr>
      <w:rFonts w:ascii="Wingdings" w:hAnsi="Wingdings"/>
      <w:sz w:val="16"/>
    </w:rPr>
  </w:style>
  <w:style w:type="character" w:customStyle="1" w:styleId="WW8Num17z0">
    <w:name w:val="WW8Num17z0"/>
    <w:rPr>
      <w:rFonts w:ascii="Wingdings" w:hAnsi="Wingdings"/>
      <w:sz w:val="16"/>
    </w:rPr>
  </w:style>
  <w:style w:type="character" w:customStyle="1" w:styleId="WW8Num18z0">
    <w:name w:val="WW8Num18z0"/>
    <w:rPr>
      <w:rFonts w:ascii="Wingdings" w:hAnsi="Wingdings"/>
      <w:sz w:val="16"/>
    </w:rPr>
  </w:style>
  <w:style w:type="character" w:customStyle="1" w:styleId="WW8Num19z0">
    <w:name w:val="WW8Num19z0"/>
    <w:rPr>
      <w:rFonts w:ascii="Wingdings" w:hAnsi="Wingdings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4z0">
    <w:name w:val="WW8Num4z0"/>
    <w:rPr>
      <w:rFonts w:ascii="Wingdings" w:hAnsi="Wingdings"/>
      <w:sz w:val="16"/>
    </w:rPr>
  </w:style>
  <w:style w:type="character" w:customStyle="1" w:styleId="WW8Num20z0">
    <w:name w:val="WW8Num20z0"/>
    <w:rPr>
      <w:rFonts w:ascii="Wingdings" w:hAnsi="Wingdings"/>
      <w:sz w:val="16"/>
    </w:rPr>
  </w:style>
  <w:style w:type="character" w:customStyle="1" w:styleId="WW8Num21z0">
    <w:name w:val="WW8Num21z0"/>
    <w:rPr>
      <w:rFonts w:ascii="Wingdings" w:hAnsi="Wingdings"/>
      <w:sz w:val="16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6z0">
    <w:name w:val="WW8Num26z0"/>
    <w:rPr>
      <w:rFonts w:ascii="Times New" w:hAnsi="Times New"/>
      <w:b w:val="0"/>
      <w:i w:val="0"/>
      <w:sz w:val="24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Times New" w:hAnsi="Times New"/>
      <w:b w:val="0"/>
      <w:i w:val="0"/>
      <w:sz w:val="24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8z0">
    <w:name w:val="WW8Num38z0"/>
    <w:rPr>
      <w:b w:val="0"/>
      <w:i w:val="0"/>
      <w:sz w:val="28"/>
    </w:rPr>
  </w:style>
  <w:style w:type="character" w:customStyle="1" w:styleId="WW8Num39z0">
    <w:name w:val="WW8Num39z0"/>
    <w:rPr>
      <w:rFonts w:ascii="Times New" w:hAnsi="Times New"/>
      <w:b w:val="0"/>
      <w:i w:val="0"/>
      <w:sz w:val="24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" w:hAnsi="Times New"/>
      <w:b w:val="0"/>
      <w:i w:val="0"/>
      <w:sz w:val="24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8z0">
    <w:name w:val="WW8Num48z0"/>
    <w:rPr>
      <w:rFonts w:ascii="Wingdings" w:hAnsi="Wingdings"/>
      <w:sz w:val="16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51z0">
    <w:name w:val="WW8Num51z0"/>
    <w:rPr>
      <w:position w:val="0"/>
      <w:sz w:val="24"/>
      <w:vertAlign w:val="baseline"/>
    </w:rPr>
  </w:style>
  <w:style w:type="character" w:customStyle="1" w:styleId="WW8Num52z0">
    <w:name w:val="WW8Num52z0"/>
    <w:rPr>
      <w:rFonts w:ascii="Wingdings" w:hAnsi="Wingdings"/>
      <w:sz w:val="16"/>
    </w:rPr>
  </w:style>
  <w:style w:type="character" w:customStyle="1" w:styleId="WW8Num52z1">
    <w:name w:val="WW8Num52z1"/>
    <w:rPr>
      <w:rFonts w:ascii="Courier New" w:hAnsi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Symbol" w:hAnsi="Symbol"/>
      <w:sz w:val="20"/>
    </w:rPr>
  </w:style>
  <w:style w:type="character" w:customStyle="1" w:styleId="WW8Num53z1">
    <w:name w:val="WW8Num53z1"/>
    <w:rPr>
      <w:rFonts w:ascii="Courier New" w:hAnsi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3z3">
    <w:name w:val="WW8Num53z3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7z0">
    <w:name w:val="WW8Num67z0"/>
    <w:rPr>
      <w:rFonts w:ascii="Wingdings" w:hAnsi="Wingdings"/>
      <w:sz w:val="16"/>
    </w:rPr>
  </w:style>
  <w:style w:type="character" w:customStyle="1" w:styleId="WW8Num67z1">
    <w:name w:val="WW8Num67z1"/>
    <w:rPr>
      <w:rFonts w:ascii="Courier New" w:hAnsi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67z3">
    <w:name w:val="WW8Num67z3"/>
    <w:rPr>
      <w:rFonts w:ascii="Symbol" w:hAnsi="Symbol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b w:val="0"/>
      <w:i w:val="0"/>
      <w:sz w:val="28"/>
    </w:rPr>
  </w:style>
  <w:style w:type="character" w:customStyle="1" w:styleId="WW8Num70z0">
    <w:name w:val="WW8Num70z0"/>
    <w:rPr>
      <w:rFonts w:ascii="Times New" w:hAnsi="Times New"/>
      <w:b w:val="0"/>
      <w:i w:val="0"/>
      <w:sz w:val="24"/>
    </w:rPr>
  </w:style>
  <w:style w:type="character" w:customStyle="1" w:styleId="WW8Num75z0">
    <w:name w:val="WW8Num75z0"/>
    <w:rPr>
      <w:rFonts w:ascii="Wingdings" w:hAnsi="Wingdings"/>
      <w:sz w:val="16"/>
    </w:rPr>
  </w:style>
  <w:style w:type="character" w:customStyle="1" w:styleId="WW8Num75z1">
    <w:name w:val="WW8Num75z1"/>
    <w:rPr>
      <w:rFonts w:ascii="Courier New" w:hAnsi="Courier New"/>
    </w:rPr>
  </w:style>
  <w:style w:type="character" w:customStyle="1" w:styleId="WW8Num75z2">
    <w:name w:val="WW8Num75z2"/>
    <w:rPr>
      <w:rFonts w:ascii="Wingdings" w:hAnsi="Wingdings"/>
    </w:rPr>
  </w:style>
  <w:style w:type="character" w:customStyle="1" w:styleId="WW8Num75z3">
    <w:name w:val="WW8Num75z3"/>
    <w:rPr>
      <w:rFonts w:ascii="Symbol" w:hAnsi="Symbol"/>
    </w:rPr>
  </w:style>
  <w:style w:type="character" w:customStyle="1" w:styleId="WW8Num77z0">
    <w:name w:val="WW8Num77z0"/>
    <w:rPr>
      <w:rFonts w:ascii="Times New" w:hAnsi="Times New"/>
      <w:b w:val="0"/>
      <w:i w:val="0"/>
      <w:sz w:val="24"/>
    </w:rPr>
  </w:style>
  <w:style w:type="character" w:customStyle="1" w:styleId="WW8Num78z0">
    <w:name w:val="WW8Num78z0"/>
    <w:rPr>
      <w:rFonts w:ascii="Wingdings" w:hAnsi="Wingdings"/>
      <w:sz w:val="16"/>
    </w:rPr>
  </w:style>
  <w:style w:type="character" w:customStyle="1" w:styleId="WW8Num78z1">
    <w:name w:val="WW8Num78z1"/>
    <w:rPr>
      <w:rFonts w:ascii="Courier New" w:hAnsi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78z3">
    <w:name w:val="WW8Num78z3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6z0">
    <w:name w:val="WW8Num86z0"/>
    <w:rPr>
      <w:b w:val="0"/>
      <w:i w:val="0"/>
      <w:sz w:val="28"/>
    </w:rPr>
  </w:style>
  <w:style w:type="character" w:customStyle="1" w:styleId="WW8Num88z0">
    <w:name w:val="WW8Num88z0"/>
    <w:rPr>
      <w:rFonts w:ascii="Times New" w:hAnsi="Times New"/>
      <w:b w:val="0"/>
      <w:i w:val="0"/>
      <w:sz w:val="24"/>
    </w:rPr>
  </w:style>
  <w:style w:type="character" w:customStyle="1" w:styleId="WW8Num90z0">
    <w:name w:val="WW8Num90z0"/>
    <w:rPr>
      <w:rFonts w:ascii="Wingdings" w:hAnsi="Wingdings"/>
      <w:sz w:val="16"/>
    </w:rPr>
  </w:style>
  <w:style w:type="character" w:customStyle="1" w:styleId="WW8Num90z1">
    <w:name w:val="WW8Num90z1"/>
    <w:rPr>
      <w:rFonts w:ascii="Courier New" w:hAnsi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0z3">
    <w:name w:val="WW8Num90z3"/>
    <w:rPr>
      <w:rFonts w:ascii="Symbol" w:hAnsi="Symbol"/>
    </w:rPr>
  </w:style>
  <w:style w:type="character" w:customStyle="1" w:styleId="WW8Num91z0">
    <w:name w:val="WW8Num91z0"/>
    <w:rPr>
      <w:rFonts w:ascii="Times New" w:hAnsi="Times New"/>
      <w:b w:val="0"/>
      <w:i w:val="0"/>
      <w:sz w:val="24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Times New" w:hAnsi="Times New"/>
      <w:b w:val="0"/>
      <w:i w:val="0"/>
      <w:sz w:val="24"/>
    </w:rPr>
  </w:style>
  <w:style w:type="character" w:customStyle="1" w:styleId="WW8Num100z0">
    <w:name w:val="WW8Num100z0"/>
    <w:rPr>
      <w:rFonts w:ascii="Times New" w:hAnsi="Times New"/>
      <w:b w:val="0"/>
      <w:i w:val="0"/>
      <w:sz w:val="24"/>
    </w:rPr>
  </w:style>
  <w:style w:type="character" w:customStyle="1" w:styleId="WW8Num101z0">
    <w:name w:val="WW8Num101z0"/>
    <w:rPr>
      <w:b w:val="0"/>
      <w:i w:val="0"/>
      <w:sz w:val="28"/>
    </w:rPr>
  </w:style>
  <w:style w:type="character" w:customStyle="1" w:styleId="WW8Num102z0">
    <w:name w:val="WW8Num102z0"/>
    <w:rPr>
      <w:rFonts w:ascii="Times New" w:hAnsi="Times New"/>
      <w:b w:val="0"/>
      <w:i w:val="0"/>
      <w:sz w:val="24"/>
    </w:rPr>
  </w:style>
  <w:style w:type="character" w:customStyle="1" w:styleId="WW8Num105z0">
    <w:name w:val="WW8Num105z0"/>
    <w:rPr>
      <w:rFonts w:ascii="Times New" w:hAnsi="Times New"/>
      <w:b w:val="0"/>
      <w:i w:val="0"/>
      <w:sz w:val="24"/>
    </w:rPr>
  </w:style>
  <w:style w:type="character" w:customStyle="1" w:styleId="WW8Num110z0">
    <w:name w:val="WW8Num110z0"/>
    <w:rPr>
      <w:b/>
    </w:rPr>
  </w:style>
  <w:style w:type="character" w:customStyle="1" w:styleId="WW8Num112z0">
    <w:name w:val="WW8Num112z0"/>
    <w:rPr>
      <w:rFonts w:ascii="Times New" w:hAnsi="Times New"/>
      <w:b w:val="0"/>
      <w:i w:val="0"/>
      <w:sz w:val="24"/>
    </w:rPr>
  </w:style>
  <w:style w:type="character" w:customStyle="1" w:styleId="WW8Num116z0">
    <w:name w:val="WW8Num116z0"/>
    <w:rPr>
      <w:rFonts w:ascii="Times New" w:hAnsi="Times New"/>
      <w:b w:val="0"/>
      <w:i w:val="0"/>
      <w:sz w:val="24"/>
    </w:rPr>
  </w:style>
  <w:style w:type="character" w:customStyle="1" w:styleId="WW8Num120z0">
    <w:name w:val="WW8Num120z0"/>
    <w:rPr>
      <w:rFonts w:ascii="Symbol" w:hAnsi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/>
    </w:rPr>
  </w:style>
  <w:style w:type="character" w:customStyle="1" w:styleId="WW8Num121z0">
    <w:name w:val="WW8Num121z0"/>
    <w:rPr>
      <w:rFonts w:ascii="Times New" w:hAnsi="Times New"/>
      <w:b w:val="0"/>
      <w:i w:val="0"/>
      <w:sz w:val="24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4z0">
    <w:name w:val="WW8Num124z0"/>
    <w:rPr>
      <w:rFonts w:ascii="Times New" w:hAnsi="Times New"/>
      <w:b w:val="0"/>
      <w:i w:val="0"/>
      <w:sz w:val="24"/>
    </w:rPr>
  </w:style>
  <w:style w:type="character" w:customStyle="1" w:styleId="WW8Num126z0">
    <w:name w:val="WW8Num126z0"/>
    <w:rPr>
      <w:rFonts w:ascii="Times New" w:hAnsi="Times New"/>
      <w:b w:val="0"/>
      <w:i w:val="0"/>
      <w:sz w:val="24"/>
    </w:rPr>
  </w:style>
  <w:style w:type="character" w:customStyle="1" w:styleId="WW8Num137z0">
    <w:name w:val="WW8Num137z0"/>
    <w:rPr>
      <w:rFonts w:ascii="Symbol" w:eastAsia="Times New Roman" w:hAnsi="Symbol" w:cs="Times New Roman"/>
    </w:rPr>
  </w:style>
  <w:style w:type="character" w:customStyle="1" w:styleId="WW8Num137z1">
    <w:name w:val="WW8Num137z1"/>
    <w:rPr>
      <w:rFonts w:ascii="Courier New" w:hAnsi="Courier New"/>
    </w:rPr>
  </w:style>
  <w:style w:type="character" w:customStyle="1" w:styleId="WW8Num137z2">
    <w:name w:val="WW8Num137z2"/>
    <w:rPr>
      <w:rFonts w:ascii="Wingdings" w:hAnsi="Wingdings"/>
    </w:rPr>
  </w:style>
  <w:style w:type="character" w:customStyle="1" w:styleId="WW8Num137z3">
    <w:name w:val="WW8Num137z3"/>
    <w:rPr>
      <w:rFonts w:ascii="Symbol" w:hAnsi="Symbol"/>
    </w:rPr>
  </w:style>
  <w:style w:type="character" w:customStyle="1" w:styleId="WW8Num140z0">
    <w:name w:val="WW8Num140z0"/>
    <w:rPr>
      <w:rFonts w:ascii="Wingdings" w:hAnsi="Wingdings"/>
      <w:sz w:val="16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1z0">
    <w:name w:val="WW8Num141z0"/>
    <w:rPr>
      <w:rFonts w:ascii="Wingdings" w:hAnsi="Wingdings"/>
      <w:sz w:val="16"/>
    </w:rPr>
  </w:style>
  <w:style w:type="character" w:customStyle="1" w:styleId="WW8Num141z1">
    <w:name w:val="WW8Num141z1"/>
    <w:rPr>
      <w:rFonts w:ascii="Courier New" w:hAnsi="Courier New"/>
    </w:rPr>
  </w:style>
  <w:style w:type="character" w:customStyle="1" w:styleId="WW8Num141z2">
    <w:name w:val="WW8Num141z2"/>
    <w:rPr>
      <w:rFonts w:ascii="Wingdings" w:hAnsi="Wingdings"/>
    </w:rPr>
  </w:style>
  <w:style w:type="character" w:customStyle="1" w:styleId="WW8Num141z3">
    <w:name w:val="WW8Num141z3"/>
    <w:rPr>
      <w:rFonts w:ascii="Symbol" w:hAnsi="Symbol"/>
    </w:rPr>
  </w:style>
  <w:style w:type="character" w:customStyle="1" w:styleId="WW8Num144z0">
    <w:name w:val="WW8Num144z0"/>
    <w:rPr>
      <w:rFonts w:ascii="Symbol" w:hAnsi="Symbol"/>
    </w:rPr>
  </w:style>
  <w:style w:type="character" w:customStyle="1" w:styleId="WW8Num145z0">
    <w:name w:val="WW8Num145z0"/>
    <w:rPr>
      <w:rFonts w:ascii="Wingdings" w:hAnsi="Wingdings"/>
      <w:sz w:val="16"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6z0">
    <w:name w:val="WW8Num146z0"/>
    <w:rPr>
      <w:rFonts w:ascii="Times New Roman" w:hAnsi="Times New Roman"/>
    </w:rPr>
  </w:style>
  <w:style w:type="character" w:customStyle="1" w:styleId="WW8Num149z0">
    <w:name w:val="WW8Num149z0"/>
    <w:rPr>
      <w:rFonts w:ascii="Symbol" w:hAnsi="Symbol"/>
    </w:rPr>
  </w:style>
  <w:style w:type="character" w:customStyle="1" w:styleId="WW8Num150z0">
    <w:name w:val="WW8Num150z0"/>
    <w:rPr>
      <w:rFonts w:ascii="Times New" w:hAnsi="Times New"/>
      <w:b w:val="0"/>
      <w:i w:val="0"/>
      <w:sz w:val="24"/>
    </w:rPr>
  </w:style>
  <w:style w:type="character" w:customStyle="1" w:styleId="WW8Num152z0">
    <w:name w:val="WW8Num152z0"/>
    <w:rPr>
      <w:rFonts w:ascii="Symbol" w:hAnsi="Symbol"/>
    </w:rPr>
  </w:style>
  <w:style w:type="character" w:customStyle="1" w:styleId="WW8Num154z0">
    <w:name w:val="WW8Num154z0"/>
    <w:rPr>
      <w:b/>
    </w:rPr>
  </w:style>
  <w:style w:type="character" w:customStyle="1" w:styleId="WW8Num158z0">
    <w:name w:val="WW8Num158z0"/>
    <w:rPr>
      <w:rFonts w:ascii="Wingdings" w:hAnsi="Wingdings"/>
      <w:sz w:val="16"/>
    </w:rPr>
  </w:style>
  <w:style w:type="character" w:customStyle="1" w:styleId="WW8Num158z1">
    <w:name w:val="WW8Num158z1"/>
    <w:rPr>
      <w:rFonts w:ascii="Courier New" w:hAnsi="Courier New"/>
    </w:rPr>
  </w:style>
  <w:style w:type="character" w:customStyle="1" w:styleId="WW8Num158z2">
    <w:name w:val="WW8Num158z2"/>
    <w:rPr>
      <w:rFonts w:ascii="Wingdings" w:hAnsi="Wingdings"/>
    </w:rPr>
  </w:style>
  <w:style w:type="character" w:customStyle="1" w:styleId="WW8Num158z3">
    <w:name w:val="WW8Num158z3"/>
    <w:rPr>
      <w:rFonts w:ascii="Symbol" w:hAnsi="Symbol"/>
    </w:rPr>
  </w:style>
  <w:style w:type="character" w:customStyle="1" w:styleId="WW8Num159z0">
    <w:name w:val="WW8Num159z0"/>
    <w:rPr>
      <w:rFonts w:ascii="Times New Roman" w:hAnsi="Times New Roman"/>
    </w:rPr>
  </w:style>
  <w:style w:type="character" w:customStyle="1" w:styleId="WW8Num160z0">
    <w:name w:val="WW8Num160z0"/>
    <w:rPr>
      <w:rFonts w:ascii="Symbol" w:hAnsi="Symbol"/>
    </w:rPr>
  </w:style>
  <w:style w:type="character" w:customStyle="1" w:styleId="WW8Num165z0">
    <w:name w:val="WW8Num165z0"/>
    <w:rPr>
      <w:rFonts w:ascii="Times New" w:hAnsi="Times New"/>
      <w:b w:val="0"/>
      <w:i w:val="0"/>
      <w:sz w:val="24"/>
    </w:rPr>
  </w:style>
  <w:style w:type="character" w:customStyle="1" w:styleId="WW8Num166z0">
    <w:name w:val="WW8Num166z0"/>
    <w:rPr>
      <w:rFonts w:ascii="Times New" w:hAnsi="Times New"/>
      <w:b w:val="0"/>
      <w:i w:val="0"/>
      <w:sz w:val="24"/>
    </w:rPr>
  </w:style>
  <w:style w:type="character" w:customStyle="1" w:styleId="WW8Num167z0">
    <w:name w:val="WW8Num167z0"/>
    <w:rPr>
      <w:rFonts w:ascii="Times New" w:hAnsi="Times New"/>
      <w:b w:val="0"/>
      <w:i w:val="0"/>
      <w:sz w:val="24"/>
    </w:rPr>
  </w:style>
  <w:style w:type="character" w:customStyle="1" w:styleId="WW8Num171z0">
    <w:name w:val="WW8Num171z0"/>
    <w:rPr>
      <w:rFonts w:ascii="Times New" w:hAnsi="Times New"/>
      <w:b w:val="0"/>
      <w:i w:val="0"/>
      <w:sz w:val="24"/>
    </w:rPr>
  </w:style>
  <w:style w:type="character" w:customStyle="1" w:styleId="WW8Num172z0">
    <w:name w:val="WW8Num172z0"/>
    <w:rPr>
      <w:rFonts w:ascii="Symbol" w:hAnsi="Symbol"/>
    </w:rPr>
  </w:style>
  <w:style w:type="character" w:customStyle="1" w:styleId="WW8Num173z0">
    <w:name w:val="WW8Num173z0"/>
    <w:rPr>
      <w:rFonts w:ascii="Symbol" w:hAnsi="Symbol"/>
    </w:rPr>
  </w:style>
  <w:style w:type="character" w:customStyle="1" w:styleId="WW8Num175z0">
    <w:name w:val="WW8Num175z0"/>
    <w:rPr>
      <w:rFonts w:ascii="Symbol" w:hAnsi="Symbol"/>
    </w:rPr>
  </w:style>
  <w:style w:type="character" w:customStyle="1" w:styleId="WW8Num179z0">
    <w:name w:val="WW8Num179z0"/>
    <w:rPr>
      <w:position w:val="0"/>
      <w:sz w:val="24"/>
      <w:vertAlign w:val="baseline"/>
    </w:rPr>
  </w:style>
  <w:style w:type="character" w:customStyle="1" w:styleId="WW8Num182z0">
    <w:name w:val="WW8Num182z0"/>
    <w:rPr>
      <w:rFonts w:ascii="Times New" w:hAnsi="Times New"/>
      <w:b w:val="0"/>
      <w:i w:val="0"/>
      <w:sz w:val="24"/>
    </w:rPr>
  </w:style>
  <w:style w:type="character" w:customStyle="1" w:styleId="WW8Num185z0">
    <w:name w:val="WW8Num185z0"/>
    <w:rPr>
      <w:rFonts w:ascii="Wingdings" w:hAnsi="Wingdings"/>
      <w:sz w:val="16"/>
    </w:rPr>
  </w:style>
  <w:style w:type="character" w:customStyle="1" w:styleId="WW8Num185z1">
    <w:name w:val="WW8Num185z1"/>
    <w:rPr>
      <w:rFonts w:ascii="Times New Roman" w:eastAsia="Times New Roman" w:hAnsi="Times New Roman" w:cs="Times New Roman"/>
    </w:rPr>
  </w:style>
  <w:style w:type="character" w:customStyle="1" w:styleId="WW8Num185z2">
    <w:name w:val="WW8Num185z2"/>
    <w:rPr>
      <w:rFonts w:ascii="Symbol" w:eastAsia="Times New Roman" w:hAnsi="Symbol" w:cs="Times New Roman"/>
    </w:rPr>
  </w:style>
  <w:style w:type="character" w:customStyle="1" w:styleId="WW8Num185z3">
    <w:name w:val="WW8Num185z3"/>
    <w:rPr>
      <w:rFonts w:ascii="Symbol" w:hAnsi="Symbol"/>
    </w:rPr>
  </w:style>
  <w:style w:type="character" w:customStyle="1" w:styleId="WW8Num185z4">
    <w:name w:val="WW8Num185z4"/>
    <w:rPr>
      <w:rFonts w:ascii="Courier New" w:hAnsi="Courier New"/>
    </w:rPr>
  </w:style>
  <w:style w:type="character" w:customStyle="1" w:styleId="WW8Num185z5">
    <w:name w:val="WW8Num185z5"/>
    <w:rPr>
      <w:rFonts w:ascii="Wingdings" w:hAnsi="Wingdings"/>
    </w:rPr>
  </w:style>
  <w:style w:type="character" w:customStyle="1" w:styleId="WW8Num187z0">
    <w:name w:val="WW8Num187z0"/>
    <w:rPr>
      <w:rFonts w:ascii="Times New" w:hAnsi="Times New"/>
      <w:b w:val="0"/>
      <w:i w:val="0"/>
      <w:sz w:val="24"/>
    </w:rPr>
  </w:style>
  <w:style w:type="character" w:customStyle="1" w:styleId="WW8Num188z0">
    <w:name w:val="WW8Num188z0"/>
    <w:rPr>
      <w:rFonts w:ascii="Times New" w:hAnsi="Times New"/>
      <w:b w:val="0"/>
      <w:i w:val="0"/>
      <w:sz w:val="24"/>
    </w:rPr>
  </w:style>
  <w:style w:type="character" w:customStyle="1" w:styleId="WW8Num189z0">
    <w:name w:val="WW8Num189z0"/>
    <w:rPr>
      <w:rFonts w:ascii="Symbol" w:hAnsi="Symbol"/>
    </w:rPr>
  </w:style>
  <w:style w:type="character" w:customStyle="1" w:styleId="WW8Num190z0">
    <w:name w:val="WW8Num190z0"/>
    <w:rPr>
      <w:rFonts w:ascii="Times New" w:hAnsi="Times New"/>
      <w:b w:val="0"/>
      <w:i w:val="0"/>
      <w:sz w:val="24"/>
    </w:rPr>
  </w:style>
  <w:style w:type="character" w:customStyle="1" w:styleId="WW8Num191z0">
    <w:name w:val="WW8Num191z0"/>
    <w:rPr>
      <w:rFonts w:ascii="Symbol" w:hAnsi="Symbol"/>
    </w:rPr>
  </w:style>
  <w:style w:type="character" w:customStyle="1" w:styleId="WW8Num193z0">
    <w:name w:val="WW8Num193z0"/>
    <w:rPr>
      <w:rFonts w:ascii="Symbol" w:hAnsi="Symbol"/>
    </w:rPr>
  </w:style>
  <w:style w:type="character" w:customStyle="1" w:styleId="WW8Num194z0">
    <w:name w:val="WW8Num194z0"/>
    <w:rPr>
      <w:rFonts w:ascii="Times New" w:hAnsi="Times New"/>
      <w:b/>
      <w:i w:val="0"/>
      <w:sz w:val="24"/>
    </w:rPr>
  </w:style>
  <w:style w:type="character" w:customStyle="1" w:styleId="WW8Num195z0">
    <w:name w:val="WW8Num195z0"/>
    <w:rPr>
      <w:rFonts w:ascii="Symbol" w:hAnsi="Symbol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2">
    <w:name w:val="WW8Num195z2"/>
    <w:rPr>
      <w:rFonts w:ascii="Wingdings" w:hAnsi="Wingdings"/>
    </w:rPr>
  </w:style>
  <w:style w:type="character" w:customStyle="1" w:styleId="WW8Num196z0">
    <w:name w:val="WW8Num196z0"/>
    <w:rPr>
      <w:rFonts w:ascii="Wingdings" w:hAnsi="Wingdings"/>
      <w:sz w:val="16"/>
    </w:rPr>
  </w:style>
  <w:style w:type="character" w:customStyle="1" w:styleId="WW8Num196z1">
    <w:name w:val="WW8Num196z1"/>
    <w:rPr>
      <w:rFonts w:ascii="Courier New" w:hAnsi="Courier New"/>
    </w:rPr>
  </w:style>
  <w:style w:type="character" w:customStyle="1" w:styleId="WW8Num196z2">
    <w:name w:val="WW8Num196z2"/>
    <w:rPr>
      <w:rFonts w:ascii="Wingdings" w:hAnsi="Wingdings"/>
    </w:rPr>
  </w:style>
  <w:style w:type="character" w:customStyle="1" w:styleId="WW8Num196z3">
    <w:name w:val="WW8Num196z3"/>
    <w:rPr>
      <w:rFonts w:ascii="Symbol" w:hAnsi="Symbol"/>
    </w:rPr>
  </w:style>
  <w:style w:type="character" w:customStyle="1" w:styleId="WW8Num198z0">
    <w:name w:val="WW8Num198z0"/>
    <w:rPr>
      <w:rFonts w:ascii="Symbol" w:hAnsi="Symbol"/>
    </w:rPr>
  </w:style>
  <w:style w:type="character" w:customStyle="1" w:styleId="WW8Num198z1">
    <w:name w:val="WW8Num198z1"/>
    <w:rPr>
      <w:rFonts w:ascii="Courier New" w:hAnsi="Courier New"/>
    </w:rPr>
  </w:style>
  <w:style w:type="character" w:customStyle="1" w:styleId="WW8Num198z2">
    <w:name w:val="WW8Num198z2"/>
    <w:rPr>
      <w:rFonts w:ascii="Wingdings" w:hAnsi="Wingdings"/>
    </w:rPr>
  </w:style>
  <w:style w:type="character" w:customStyle="1" w:styleId="WW8Num199z0">
    <w:name w:val="WW8Num199z0"/>
    <w:rPr>
      <w:b/>
      <w:i/>
    </w:rPr>
  </w:style>
  <w:style w:type="character" w:customStyle="1" w:styleId="WW8Num200z0">
    <w:name w:val="WW8Num200z0"/>
    <w:rPr>
      <w:rFonts w:ascii="Wingdings" w:hAnsi="Wingdings"/>
      <w:sz w:val="16"/>
    </w:rPr>
  </w:style>
  <w:style w:type="character" w:customStyle="1" w:styleId="WW8Num200z1">
    <w:name w:val="WW8Num200z1"/>
    <w:rPr>
      <w:rFonts w:ascii="Courier New" w:hAnsi="Courier New"/>
    </w:rPr>
  </w:style>
  <w:style w:type="character" w:customStyle="1" w:styleId="WW8Num200z2">
    <w:name w:val="WW8Num200z2"/>
    <w:rPr>
      <w:rFonts w:ascii="Wingdings" w:hAnsi="Wingdings"/>
    </w:rPr>
  </w:style>
  <w:style w:type="character" w:customStyle="1" w:styleId="WW8Num200z3">
    <w:name w:val="WW8Num200z3"/>
    <w:rPr>
      <w:rFonts w:ascii="Symbol" w:hAnsi="Symbol"/>
    </w:rPr>
  </w:style>
  <w:style w:type="character" w:customStyle="1" w:styleId="WW8Num202z0">
    <w:name w:val="WW8Num202z0"/>
    <w:rPr>
      <w:rFonts w:ascii="Wingdings" w:hAnsi="Wingdings"/>
      <w:sz w:val="16"/>
    </w:rPr>
  </w:style>
  <w:style w:type="character" w:customStyle="1" w:styleId="WW8Num202z1">
    <w:name w:val="WW8Num202z1"/>
    <w:rPr>
      <w:rFonts w:ascii="Courier New" w:hAnsi="Courier New"/>
    </w:rPr>
  </w:style>
  <w:style w:type="character" w:customStyle="1" w:styleId="WW8Num202z2">
    <w:name w:val="WW8Num202z2"/>
    <w:rPr>
      <w:rFonts w:ascii="Wingdings" w:hAnsi="Wingdings"/>
    </w:rPr>
  </w:style>
  <w:style w:type="character" w:customStyle="1" w:styleId="WW8Num202z3">
    <w:name w:val="WW8Num202z3"/>
    <w:rPr>
      <w:rFonts w:ascii="Symbol" w:hAnsi="Symbol"/>
    </w:rPr>
  </w:style>
  <w:style w:type="character" w:customStyle="1" w:styleId="WW8Num205z0">
    <w:name w:val="WW8Num205z0"/>
    <w:rPr>
      <w:rFonts w:ascii="Symbol" w:hAnsi="Symbol"/>
    </w:rPr>
  </w:style>
  <w:style w:type="character" w:customStyle="1" w:styleId="WW8Num208z0">
    <w:name w:val="WW8Num208z0"/>
    <w:rPr>
      <w:rFonts w:ascii="Wingdings" w:hAnsi="Wingdings"/>
    </w:rPr>
  </w:style>
  <w:style w:type="character" w:customStyle="1" w:styleId="WW8Num208z1">
    <w:name w:val="WW8Num208z1"/>
    <w:rPr>
      <w:rFonts w:ascii="Courier New" w:hAnsi="Courier New"/>
    </w:rPr>
  </w:style>
  <w:style w:type="character" w:customStyle="1" w:styleId="WW8Num208z3">
    <w:name w:val="WW8Num208z3"/>
    <w:rPr>
      <w:rFonts w:ascii="Symbol" w:hAnsi="Symbol"/>
    </w:rPr>
  </w:style>
  <w:style w:type="character" w:customStyle="1" w:styleId="WW8Num209z0">
    <w:name w:val="WW8Num209z0"/>
    <w:rPr>
      <w:rFonts w:ascii="Symbol" w:hAnsi="Symbol"/>
    </w:rPr>
  </w:style>
  <w:style w:type="character" w:customStyle="1" w:styleId="WW8Num213z0">
    <w:name w:val="WW8Num213z0"/>
    <w:rPr>
      <w:rFonts w:ascii="Times New" w:hAnsi="Times New"/>
      <w:b w:val="0"/>
      <w:i w:val="0"/>
      <w:sz w:val="24"/>
    </w:rPr>
  </w:style>
  <w:style w:type="character" w:customStyle="1" w:styleId="WW8Num214z0">
    <w:name w:val="WW8Num214z0"/>
    <w:rPr>
      <w:rFonts w:ascii="Symbol" w:hAnsi="Symbol"/>
    </w:rPr>
  </w:style>
  <w:style w:type="character" w:customStyle="1" w:styleId="WW8Num217z0">
    <w:name w:val="WW8Num217z0"/>
    <w:rPr>
      <w:rFonts w:ascii="Times New" w:hAnsi="Times New"/>
      <w:b w:val="0"/>
      <w:i w:val="0"/>
      <w:sz w:val="24"/>
    </w:rPr>
  </w:style>
  <w:style w:type="character" w:customStyle="1" w:styleId="WW8Num219z0">
    <w:name w:val="WW8Num219z0"/>
    <w:rPr>
      <w:rFonts w:ascii="Wingdings" w:hAnsi="Wingdings"/>
    </w:rPr>
  </w:style>
  <w:style w:type="character" w:customStyle="1" w:styleId="WW8Num219z1">
    <w:name w:val="WW8Num219z1"/>
    <w:rPr>
      <w:rFonts w:ascii="Courier New" w:hAnsi="Courier New" w:cs="Courier New"/>
    </w:rPr>
  </w:style>
  <w:style w:type="character" w:customStyle="1" w:styleId="WW8Num219z3">
    <w:name w:val="WW8Num219z3"/>
    <w:rPr>
      <w:rFonts w:ascii="Symbol" w:hAnsi="Symbol"/>
    </w:rPr>
  </w:style>
  <w:style w:type="character" w:customStyle="1" w:styleId="WW8Num221z0">
    <w:name w:val="WW8Num221z0"/>
    <w:rPr>
      <w:b w:val="0"/>
      <w:i w:val="0"/>
      <w:sz w:val="28"/>
    </w:rPr>
  </w:style>
  <w:style w:type="character" w:customStyle="1" w:styleId="WW8Num222z0">
    <w:name w:val="WW8Num222z0"/>
    <w:rPr>
      <w:rFonts w:ascii="Times New Roman" w:hAnsi="Times New Roman"/>
    </w:rPr>
  </w:style>
  <w:style w:type="character" w:customStyle="1" w:styleId="WW8Num224z0">
    <w:name w:val="WW8Num224z0"/>
    <w:rPr>
      <w:rFonts w:ascii="Wingdings" w:hAnsi="Wingdings"/>
      <w:sz w:val="16"/>
    </w:rPr>
  </w:style>
  <w:style w:type="character" w:customStyle="1" w:styleId="WW8Num224z1">
    <w:name w:val="WW8Num224z1"/>
    <w:rPr>
      <w:rFonts w:ascii="Courier New" w:hAnsi="Courier New"/>
    </w:rPr>
  </w:style>
  <w:style w:type="character" w:customStyle="1" w:styleId="WW8Num224z2">
    <w:name w:val="WW8Num224z2"/>
    <w:rPr>
      <w:rFonts w:ascii="Wingdings" w:hAnsi="Wingdings"/>
    </w:rPr>
  </w:style>
  <w:style w:type="character" w:customStyle="1" w:styleId="WW8Num224z3">
    <w:name w:val="WW8Num224z3"/>
    <w:rPr>
      <w:rFonts w:ascii="Symbol" w:hAnsi="Symbol"/>
    </w:rPr>
  </w:style>
  <w:style w:type="character" w:customStyle="1" w:styleId="WW8Num225z0">
    <w:name w:val="WW8Num225z0"/>
    <w:rPr>
      <w:rFonts w:ascii="Times New Roman" w:eastAsia="Times New Roman" w:hAnsi="Times New Roman" w:cs="Times New Roman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5z3">
    <w:name w:val="WW8Num225z3"/>
    <w:rPr>
      <w:rFonts w:ascii="Symbol" w:hAnsi="Symbol"/>
    </w:rPr>
  </w:style>
  <w:style w:type="character" w:customStyle="1" w:styleId="WW8Num226z0">
    <w:name w:val="WW8Num226z0"/>
    <w:rPr>
      <w:rFonts w:ascii="Wingdings" w:hAnsi="Wingdings"/>
      <w:sz w:val="16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9z0">
    <w:name w:val="WW8Num229z0"/>
    <w:rPr>
      <w:rFonts w:ascii="Symbol" w:hAnsi="Symbol"/>
    </w:rPr>
  </w:style>
  <w:style w:type="character" w:customStyle="1" w:styleId="WW8Num232z0">
    <w:name w:val="WW8Num232z0"/>
    <w:rPr>
      <w:rFonts w:ascii="Symbol" w:hAnsi="Symbol"/>
    </w:rPr>
  </w:style>
  <w:style w:type="character" w:customStyle="1" w:styleId="WW8Num232z1">
    <w:name w:val="WW8Num232z1"/>
    <w:rPr>
      <w:rFonts w:ascii="Courier New" w:hAnsi="Courier New"/>
    </w:rPr>
  </w:style>
  <w:style w:type="character" w:customStyle="1" w:styleId="WW8Num232z2">
    <w:name w:val="WW8Num232z2"/>
    <w:rPr>
      <w:rFonts w:ascii="Wingdings" w:hAnsi="Wingdings"/>
    </w:rPr>
  </w:style>
  <w:style w:type="character" w:customStyle="1" w:styleId="WW8Num236z0">
    <w:name w:val="WW8Num236z0"/>
    <w:rPr>
      <w:rFonts w:ascii="Times New" w:hAnsi="Times New"/>
      <w:b w:val="0"/>
      <w:i w:val="0"/>
      <w:sz w:val="24"/>
    </w:rPr>
  </w:style>
  <w:style w:type="character" w:customStyle="1" w:styleId="WW8Num238z0">
    <w:name w:val="WW8Num238z0"/>
    <w:rPr>
      <w:b/>
    </w:rPr>
  </w:style>
  <w:style w:type="character" w:customStyle="1" w:styleId="WW8Num240z0">
    <w:name w:val="WW8Num240z0"/>
    <w:rPr>
      <w:rFonts w:ascii="Symbol" w:hAnsi="Symbol"/>
    </w:rPr>
  </w:style>
  <w:style w:type="character" w:customStyle="1" w:styleId="WW8Num241z0">
    <w:name w:val="WW8Num241z0"/>
    <w:rPr>
      <w:rFonts w:ascii="Symbol" w:hAnsi="Symbol"/>
    </w:rPr>
  </w:style>
  <w:style w:type="character" w:customStyle="1" w:styleId="WW8Num242z0">
    <w:name w:val="WW8Num242z0"/>
    <w:rPr>
      <w:rFonts w:ascii="Times New" w:hAnsi="Times New"/>
      <w:b w:val="0"/>
      <w:i w:val="0"/>
      <w:sz w:val="24"/>
    </w:rPr>
  </w:style>
  <w:style w:type="character" w:customStyle="1" w:styleId="WW8Num245z0">
    <w:name w:val="WW8Num245z0"/>
    <w:rPr>
      <w:rFonts w:ascii="Times New" w:hAnsi="Times New"/>
      <w:b w:val="0"/>
      <w:i w:val="0"/>
      <w:sz w:val="24"/>
    </w:rPr>
  </w:style>
  <w:style w:type="character" w:customStyle="1" w:styleId="WW8Num248z0">
    <w:name w:val="WW8Num248z0"/>
    <w:rPr>
      <w:rFonts w:ascii="Wingdings" w:hAnsi="Wingdings"/>
      <w:sz w:val="16"/>
    </w:rPr>
  </w:style>
  <w:style w:type="character" w:customStyle="1" w:styleId="WW8Num248z1">
    <w:name w:val="WW8Num248z1"/>
    <w:rPr>
      <w:rFonts w:ascii="Courier New" w:hAnsi="Courier New"/>
    </w:rPr>
  </w:style>
  <w:style w:type="character" w:customStyle="1" w:styleId="WW8Num248z2">
    <w:name w:val="WW8Num248z2"/>
    <w:rPr>
      <w:rFonts w:ascii="Wingdings" w:hAnsi="Wingdings"/>
    </w:rPr>
  </w:style>
  <w:style w:type="character" w:customStyle="1" w:styleId="WW8Num248z3">
    <w:name w:val="WW8Num248z3"/>
    <w:rPr>
      <w:rFonts w:ascii="Symbol" w:hAnsi="Symbol"/>
    </w:rPr>
  </w:style>
  <w:style w:type="character" w:customStyle="1" w:styleId="WW8Num249z0">
    <w:name w:val="WW8Num249z0"/>
    <w:rPr>
      <w:rFonts w:ascii="Symbol" w:hAnsi="Symbol"/>
    </w:rPr>
  </w:style>
  <w:style w:type="character" w:customStyle="1" w:styleId="WW8Num250z0">
    <w:name w:val="WW8Num250z0"/>
    <w:rPr>
      <w:rFonts w:ascii="Times New" w:hAnsi="Times New"/>
      <w:b w:val="0"/>
      <w:i w:val="0"/>
      <w:sz w:val="24"/>
    </w:rPr>
  </w:style>
  <w:style w:type="character" w:customStyle="1" w:styleId="WW8Num254z0">
    <w:name w:val="WW8Num254z0"/>
    <w:rPr>
      <w:rFonts w:ascii="Times New Roman" w:hAnsi="Times New Roman"/>
    </w:rPr>
  </w:style>
  <w:style w:type="character" w:customStyle="1" w:styleId="WW8Num257z0">
    <w:name w:val="WW8Num257z0"/>
    <w:rPr>
      <w:rFonts w:ascii="Wingdings" w:hAnsi="Wingdings"/>
      <w:sz w:val="16"/>
    </w:rPr>
  </w:style>
  <w:style w:type="character" w:customStyle="1" w:styleId="WW8Num257z1">
    <w:name w:val="WW8Num257z1"/>
    <w:rPr>
      <w:rFonts w:ascii="Courier New" w:hAnsi="Courier New"/>
    </w:rPr>
  </w:style>
  <w:style w:type="character" w:customStyle="1" w:styleId="WW8Num257z2">
    <w:name w:val="WW8Num257z2"/>
    <w:rPr>
      <w:rFonts w:ascii="Wingdings" w:hAnsi="Wingdings"/>
    </w:rPr>
  </w:style>
  <w:style w:type="character" w:customStyle="1" w:styleId="WW8Num257z3">
    <w:name w:val="WW8Num257z3"/>
    <w:rPr>
      <w:rFonts w:ascii="Symbol" w:hAnsi="Symbol"/>
    </w:rPr>
  </w:style>
  <w:style w:type="character" w:customStyle="1" w:styleId="WW8NumSt55z0">
    <w:name w:val="WW8NumSt55z0"/>
    <w:rPr>
      <w:rFonts w:ascii="Times New" w:hAnsi="Times New"/>
      <w:b w:val="0"/>
      <w:i w:val="0"/>
      <w:sz w:val="24"/>
    </w:rPr>
  </w:style>
  <w:style w:type="character" w:customStyle="1" w:styleId="WW8NumSt61z0">
    <w:name w:val="WW8NumSt61z0"/>
    <w:rPr>
      <w:rFonts w:ascii="Times New" w:hAnsi="Times New"/>
      <w:b w:val="0"/>
      <w:i w:val="0"/>
      <w:sz w:val="24"/>
    </w:rPr>
  </w:style>
  <w:style w:type="character" w:customStyle="1" w:styleId="WW8NumSt82z0">
    <w:name w:val="WW8NumSt82z0"/>
    <w:rPr>
      <w:rFonts w:ascii="Times New" w:hAnsi="Times New"/>
      <w:b w:val="0"/>
      <w:i w:val="0"/>
      <w:sz w:val="24"/>
    </w:rPr>
  </w:style>
  <w:style w:type="character" w:customStyle="1" w:styleId="WW8NumSt85z0">
    <w:name w:val="WW8NumSt85z0"/>
    <w:rPr>
      <w:rFonts w:ascii="Times New" w:hAnsi="Times New"/>
      <w:b w:val="0"/>
      <w:i w:val="0"/>
      <w:sz w:val="24"/>
    </w:rPr>
  </w:style>
  <w:style w:type="character" w:customStyle="1" w:styleId="WW8NumSt96z0">
    <w:name w:val="WW8NumSt96z0"/>
    <w:rPr>
      <w:b w:val="0"/>
      <w:i w:val="0"/>
      <w:sz w:val="28"/>
    </w:rPr>
  </w:style>
  <w:style w:type="character" w:customStyle="1" w:styleId="WW8NumSt98z0">
    <w:name w:val="WW8NumSt98z0"/>
    <w:rPr>
      <w:b w:val="0"/>
      <w:i w:val="0"/>
      <w:sz w:val="28"/>
    </w:rPr>
  </w:style>
  <w:style w:type="character" w:customStyle="1" w:styleId="WW8NumSt102z0">
    <w:name w:val="WW8NumSt102z0"/>
    <w:rPr>
      <w:b w:val="0"/>
      <w:i w:val="0"/>
      <w:sz w:val="28"/>
    </w:rPr>
  </w:style>
  <w:style w:type="character" w:customStyle="1" w:styleId="WW8NumSt104z0">
    <w:name w:val="WW8NumSt104z0"/>
    <w:rPr>
      <w:b w:val="0"/>
      <w:i w:val="0"/>
      <w:sz w:val="28"/>
    </w:rPr>
  </w:style>
  <w:style w:type="character" w:customStyle="1" w:styleId="WW8NumSt107z0">
    <w:name w:val="WW8NumSt107z0"/>
    <w:rPr>
      <w:rFonts w:ascii="Times New" w:hAnsi="Times New"/>
      <w:b w:val="0"/>
      <w:i w:val="0"/>
      <w:sz w:val="24"/>
    </w:rPr>
  </w:style>
  <w:style w:type="character" w:customStyle="1" w:styleId="WW8NumSt108z0">
    <w:name w:val="WW8NumSt108z0"/>
    <w:rPr>
      <w:rFonts w:ascii="Symbol" w:hAnsi="Symbol"/>
    </w:rPr>
  </w:style>
  <w:style w:type="character" w:customStyle="1" w:styleId="WW8NumSt129z0">
    <w:name w:val="WW8NumSt129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wykytekst1">
    <w:name w:val="Zwykły tekst1"/>
    <w:basedOn w:val="Normalny"/>
    <w:rPr>
      <w:rFonts w:ascii="Courier New" w:hAnsi="Courier New"/>
      <w:sz w:val="20"/>
    </w:rPr>
  </w:style>
  <w:style w:type="paragraph" w:styleId="Stopka">
    <w:name w:val="footer"/>
    <w:aliases w:val=" Znak2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Wyliczkreska">
    <w:name w:val="Wylicz_kreska"/>
    <w:basedOn w:val="Normalny"/>
    <w:pPr>
      <w:spacing w:line="360" w:lineRule="auto"/>
      <w:ind w:left="720" w:hanging="180"/>
    </w:pPr>
    <w:rPr>
      <w:sz w:val="24"/>
      <w:lang w:val="en-US"/>
    </w:rPr>
  </w:style>
  <w:style w:type="paragraph" w:customStyle="1" w:styleId="Tekstcofnity">
    <w:name w:val="Tekst_cofnięty"/>
    <w:basedOn w:val="Wyliczkreska"/>
    <w:pPr>
      <w:ind w:left="540" w:firstLine="0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pPr>
      <w:jc w:val="right"/>
    </w:pPr>
    <w:rPr>
      <w:rFonts w:ascii="Tahoma" w:hAnsi="Tahoma" w:cs="Tahoma"/>
      <w:sz w:val="24"/>
    </w:rPr>
  </w:style>
  <w:style w:type="paragraph" w:styleId="Tekstpodstawowywcity">
    <w:name w:val="Body Text Indent"/>
    <w:basedOn w:val="Normalny"/>
    <w:link w:val="TekstpodstawowywcityZnak"/>
    <w:pPr>
      <w:widowControl w:val="0"/>
      <w:autoSpaceDE w:val="0"/>
      <w:ind w:left="360"/>
    </w:pPr>
    <w:rPr>
      <w:sz w:val="18"/>
    </w:rPr>
  </w:style>
  <w:style w:type="paragraph" w:customStyle="1" w:styleId="Tekstpodstawowywcity21">
    <w:name w:val="Tekst podstawowy wcięty 21"/>
    <w:basedOn w:val="Normalny"/>
    <w:pPr>
      <w:widowControl w:val="0"/>
      <w:autoSpaceDE w:val="0"/>
      <w:ind w:left="794" w:hanging="141"/>
    </w:pPr>
    <w:rPr>
      <w:sz w:val="18"/>
    </w:rPr>
  </w:style>
  <w:style w:type="paragraph" w:customStyle="1" w:styleId="Tekstpodstawowywcity31">
    <w:name w:val="Tekst podstawowy wcięty 31"/>
    <w:basedOn w:val="Normalny"/>
    <w:pPr>
      <w:widowControl w:val="0"/>
      <w:autoSpaceDE w:val="0"/>
      <w:ind w:left="653"/>
    </w:pPr>
    <w:rPr>
      <w:sz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Tekstpodstawowy211">
    <w:name w:val="WW-Tekst podstawowy 211"/>
    <w:basedOn w:val="Normalny"/>
    <w:rPr>
      <w:b/>
      <w:sz w:val="24"/>
    </w:rPr>
  </w:style>
  <w:style w:type="paragraph" w:styleId="Mapadokumentu">
    <w:name w:val="Document Map"/>
    <w:basedOn w:val="Normalny"/>
    <w:semiHidden/>
    <w:rsid w:val="00471234"/>
    <w:pPr>
      <w:shd w:val="clear" w:color="auto" w:fill="000080"/>
    </w:pPr>
    <w:rPr>
      <w:rFonts w:ascii="Tahoma" w:hAnsi="Tahoma" w:cs="Tahoma"/>
      <w:sz w:val="20"/>
    </w:rPr>
  </w:style>
  <w:style w:type="paragraph" w:styleId="Tekstpodstawowy2">
    <w:name w:val="Body Text 2"/>
    <w:basedOn w:val="Normalny"/>
    <w:link w:val="Tekstpodstawowy2Znak"/>
    <w:rsid w:val="00AD416A"/>
    <w:pPr>
      <w:spacing w:after="120" w:line="480" w:lineRule="auto"/>
    </w:pPr>
  </w:style>
  <w:style w:type="paragraph" w:styleId="Zwykytekst">
    <w:name w:val="Plain Text"/>
    <w:basedOn w:val="Normalny"/>
    <w:link w:val="ZwykytekstZnak"/>
    <w:rsid w:val="00AD416A"/>
    <w:pPr>
      <w:suppressAutoHyphens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AD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wykytekst">
    <w:name w:val="WW-Zwykły tekst"/>
    <w:basedOn w:val="Normalny"/>
    <w:rsid w:val="00AD416A"/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rsid w:val="0067656C"/>
    <w:pPr>
      <w:widowControl w:val="0"/>
      <w:suppressAutoHyphens w:val="0"/>
      <w:ind w:left="426"/>
    </w:pPr>
    <w:rPr>
      <w:sz w:val="24"/>
      <w:lang w:eastAsia="pl-PL"/>
    </w:rPr>
  </w:style>
  <w:style w:type="paragraph" w:styleId="Tytu0">
    <w:name w:val="Title"/>
    <w:basedOn w:val="Normalny"/>
    <w:qFormat/>
    <w:rsid w:val="0067656C"/>
    <w:pPr>
      <w:widowControl w:val="0"/>
      <w:suppressAutoHyphens w:val="0"/>
      <w:jc w:val="center"/>
    </w:pPr>
    <w:rPr>
      <w:b/>
      <w:sz w:val="40"/>
      <w:lang w:eastAsia="pl-PL"/>
    </w:rPr>
  </w:style>
  <w:style w:type="paragraph" w:styleId="Tekstpodstawowywcity3">
    <w:name w:val="Body Text Indent 3"/>
    <w:basedOn w:val="Normalny"/>
    <w:link w:val="Tekstpodstawowywcity3Znak"/>
    <w:rsid w:val="0067656C"/>
    <w:pPr>
      <w:widowControl w:val="0"/>
      <w:suppressAutoHyphens w:val="0"/>
      <w:ind w:left="851"/>
    </w:pPr>
    <w:rPr>
      <w:sz w:val="24"/>
      <w:lang w:eastAsia="pl-PL"/>
    </w:rPr>
  </w:style>
  <w:style w:type="paragraph" w:styleId="Tekstpodstawowy3">
    <w:name w:val="Body Text 3"/>
    <w:basedOn w:val="Normalny"/>
    <w:rsid w:val="0067656C"/>
    <w:pPr>
      <w:widowControl w:val="0"/>
      <w:suppressAutoHyphens w:val="0"/>
    </w:pPr>
    <w:rPr>
      <w:i/>
      <w:sz w:val="24"/>
      <w:lang w:eastAsia="pl-PL"/>
    </w:rPr>
  </w:style>
  <w:style w:type="paragraph" w:customStyle="1" w:styleId="Skrconyadreszwrotny">
    <w:name w:val="Skrócony adres zwrotny"/>
    <w:basedOn w:val="Normalny"/>
    <w:rsid w:val="0067656C"/>
    <w:pPr>
      <w:suppressAutoHyphens w:val="0"/>
    </w:pPr>
    <w:rPr>
      <w:sz w:val="28"/>
      <w:lang w:eastAsia="pl-PL"/>
    </w:rPr>
  </w:style>
  <w:style w:type="paragraph" w:customStyle="1" w:styleId="Tekstpodstawowy22">
    <w:name w:val="Tekst podstawowy 22"/>
    <w:basedOn w:val="Normalny"/>
    <w:rsid w:val="0067656C"/>
    <w:pPr>
      <w:widowControl w:val="0"/>
      <w:jc w:val="both"/>
    </w:pPr>
    <w:rPr>
      <w:sz w:val="24"/>
    </w:rPr>
  </w:style>
  <w:style w:type="paragraph" w:styleId="Podtytu">
    <w:name w:val="Subtitle"/>
    <w:basedOn w:val="Normalny"/>
    <w:qFormat/>
    <w:rsid w:val="0067656C"/>
    <w:pPr>
      <w:widowControl w:val="0"/>
      <w:suppressAutoHyphens w:val="0"/>
      <w:autoSpaceDE w:val="0"/>
      <w:autoSpaceDN w:val="0"/>
      <w:adjustRightInd w:val="0"/>
    </w:pPr>
    <w:rPr>
      <w:b/>
      <w:bCs/>
      <w:color w:val="000000"/>
      <w:sz w:val="24"/>
      <w:szCs w:val="22"/>
      <w:lang w:eastAsia="pl-PL"/>
    </w:rPr>
  </w:style>
  <w:style w:type="paragraph" w:styleId="Tekstblokowy">
    <w:name w:val="Block Text"/>
    <w:basedOn w:val="Normalny"/>
    <w:rsid w:val="0067656C"/>
    <w:pPr>
      <w:suppressAutoHyphens w:val="0"/>
      <w:ind w:left="360" w:right="-113" w:hanging="360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aliases w:val="Normalny (Web) Znak Znak Znak,Normalny (Web) Znak Znak"/>
    <w:basedOn w:val="Normalny"/>
    <w:link w:val="NormalnyWebZnak"/>
    <w:rsid w:val="0067656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Hipercze">
    <w:name w:val="Hyperlink"/>
    <w:rsid w:val="0067656C"/>
    <w:rPr>
      <w:color w:val="0000FF"/>
      <w:u w:val="single"/>
    </w:rPr>
  </w:style>
  <w:style w:type="paragraph" w:customStyle="1" w:styleId="WW-Tekstpodstawowy2">
    <w:name w:val="WW-Tekst podstawowy 2"/>
    <w:basedOn w:val="Normalny"/>
    <w:rsid w:val="0067656C"/>
    <w:pPr>
      <w:jc w:val="both"/>
    </w:pPr>
    <w:rPr>
      <w:sz w:val="28"/>
      <w:lang w:eastAsia="pl-PL"/>
    </w:rPr>
  </w:style>
  <w:style w:type="paragraph" w:customStyle="1" w:styleId="Tytutabeli">
    <w:name w:val="Tytuł tabeli"/>
    <w:basedOn w:val="Zawartotabeli"/>
    <w:rsid w:val="0067656C"/>
    <w:pPr>
      <w:widowControl w:val="0"/>
      <w:spacing w:after="120"/>
      <w:jc w:val="center"/>
    </w:pPr>
    <w:rPr>
      <w:rFonts w:eastAsia="HG Mincho Light J"/>
      <w:b/>
      <w:color w:val="000000"/>
      <w:sz w:val="24"/>
      <w:lang w:eastAsia="pl-PL"/>
    </w:rPr>
  </w:style>
  <w:style w:type="paragraph" w:customStyle="1" w:styleId="xl26">
    <w:name w:val="xl26"/>
    <w:basedOn w:val="Normalny"/>
    <w:rsid w:val="0067656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W-Listawypunktowana">
    <w:name w:val="WW-Lista wypunktowana"/>
    <w:basedOn w:val="Normalny"/>
    <w:rsid w:val="0067656C"/>
    <w:pPr>
      <w:widowControl w:val="0"/>
      <w:ind w:left="283" w:hanging="283"/>
      <w:jc w:val="both"/>
    </w:pPr>
    <w:rPr>
      <w:sz w:val="20"/>
      <w:lang w:eastAsia="pl-PL"/>
    </w:rPr>
  </w:style>
  <w:style w:type="paragraph" w:customStyle="1" w:styleId="WW-Tekstpodstawowy3">
    <w:name w:val="WW-Tekst podstawowy 3"/>
    <w:basedOn w:val="Normalny"/>
    <w:rsid w:val="0067656C"/>
    <w:pPr>
      <w:jc w:val="both"/>
    </w:pPr>
    <w:rPr>
      <w:sz w:val="24"/>
      <w:lang w:eastAsia="pl-PL"/>
    </w:rPr>
  </w:style>
  <w:style w:type="paragraph" w:customStyle="1" w:styleId="Tekstpodstawowywcity22">
    <w:name w:val="Tekst podstawowy wcięty 22"/>
    <w:basedOn w:val="Normalny"/>
    <w:rsid w:val="0067656C"/>
    <w:pPr>
      <w:ind w:left="360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67656C"/>
    <w:pPr>
      <w:suppressAutoHyphens w:val="0"/>
      <w:spacing w:before="280" w:after="280"/>
    </w:pPr>
    <w:rPr>
      <w:sz w:val="28"/>
      <w:szCs w:val="28"/>
    </w:rPr>
  </w:style>
  <w:style w:type="paragraph" w:customStyle="1" w:styleId="Tekstpodstawowy220">
    <w:name w:val="Tekst podstawowy 22"/>
    <w:basedOn w:val="Normalny"/>
    <w:rsid w:val="0067656C"/>
    <w:pPr>
      <w:tabs>
        <w:tab w:val="left" w:pos="720"/>
      </w:tabs>
      <w:jc w:val="both"/>
    </w:pPr>
    <w:rPr>
      <w:b/>
      <w:sz w:val="24"/>
      <w:szCs w:val="24"/>
    </w:rPr>
  </w:style>
  <w:style w:type="character" w:customStyle="1" w:styleId="akapitdomyslny">
    <w:name w:val="akapitdomyslny"/>
    <w:rsid w:val="0067656C"/>
    <w:rPr>
      <w:sz w:val="20"/>
      <w:szCs w:val="20"/>
    </w:rPr>
  </w:style>
  <w:style w:type="paragraph" w:customStyle="1" w:styleId="ust">
    <w:name w:val="ust"/>
    <w:rsid w:val="0067656C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67656C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WW8Num24z0">
    <w:name w:val="WW8Num24z0"/>
    <w:rsid w:val="0067656C"/>
    <w:rPr>
      <w:b w:val="0"/>
      <w:i w:val="0"/>
    </w:rPr>
  </w:style>
  <w:style w:type="character" w:customStyle="1" w:styleId="WW8Num25z0">
    <w:name w:val="WW8Num25z0"/>
    <w:rsid w:val="0067656C"/>
    <w:rPr>
      <w:b w:val="0"/>
      <w:i w:val="0"/>
    </w:rPr>
  </w:style>
  <w:style w:type="character" w:customStyle="1" w:styleId="WW8Num27z3">
    <w:name w:val="WW8Num27z3"/>
    <w:rsid w:val="0067656C"/>
    <w:rPr>
      <w:rFonts w:ascii="Times New Roman" w:hAnsi="Times New Roman"/>
    </w:rPr>
  </w:style>
  <w:style w:type="character" w:customStyle="1" w:styleId="WW8Num31z0">
    <w:name w:val="WW8Num31z0"/>
    <w:rsid w:val="0067656C"/>
    <w:rPr>
      <w:rFonts w:ascii="Tahoma" w:hAnsi="Tahoma"/>
      <w:b/>
    </w:rPr>
  </w:style>
  <w:style w:type="character" w:customStyle="1" w:styleId="WW8Num44z0">
    <w:name w:val="WW8Num44z0"/>
    <w:rsid w:val="0067656C"/>
    <w:rPr>
      <w:rFonts w:ascii="Arial" w:hAnsi="Arial" w:cs="Times New Roman"/>
      <w:sz w:val="22"/>
    </w:rPr>
  </w:style>
  <w:style w:type="character" w:customStyle="1" w:styleId="WW8Num47z0">
    <w:name w:val="WW8Num47z0"/>
    <w:rsid w:val="0067656C"/>
    <w:rPr>
      <w:rFonts w:ascii="Arial" w:hAnsi="Arial" w:cs="Times New Roman"/>
    </w:rPr>
  </w:style>
  <w:style w:type="character" w:customStyle="1" w:styleId="WW8Num50z0">
    <w:name w:val="WW8Num50z0"/>
    <w:rsid w:val="0067656C"/>
    <w:rPr>
      <w:rFonts w:ascii="Wingdings" w:hAnsi="Wingdings"/>
    </w:rPr>
  </w:style>
  <w:style w:type="character" w:customStyle="1" w:styleId="WW8Num50z1">
    <w:name w:val="WW8Num50z1"/>
    <w:rsid w:val="0067656C"/>
    <w:rPr>
      <w:rFonts w:ascii="Courier New" w:hAnsi="Courier New"/>
    </w:rPr>
  </w:style>
  <w:style w:type="character" w:customStyle="1" w:styleId="WW8Num50z3">
    <w:name w:val="WW8Num50z3"/>
    <w:rsid w:val="0067656C"/>
    <w:rPr>
      <w:rFonts w:ascii="Symbol" w:hAnsi="Symbol"/>
    </w:rPr>
  </w:style>
  <w:style w:type="character" w:customStyle="1" w:styleId="WW-Domylnaczcionkaakapitu">
    <w:name w:val="WW-Domyślna czcionka akapitu"/>
    <w:rsid w:val="0067656C"/>
  </w:style>
  <w:style w:type="character" w:customStyle="1" w:styleId="WW-WW8Num4z0">
    <w:name w:val="WW-WW8Num4z0"/>
    <w:rsid w:val="0067656C"/>
    <w:rPr>
      <w:rFonts w:ascii="Tahoma" w:hAnsi="Tahoma"/>
    </w:rPr>
  </w:style>
  <w:style w:type="character" w:customStyle="1" w:styleId="WW-WW8Num8z0">
    <w:name w:val="WW-WW8Num8z0"/>
    <w:rsid w:val="0067656C"/>
    <w:rPr>
      <w:rFonts w:ascii="Tahoma" w:hAnsi="Tahoma"/>
    </w:rPr>
  </w:style>
  <w:style w:type="character" w:customStyle="1" w:styleId="WW-WW8Num9z0">
    <w:name w:val="WW-WW8Num9z0"/>
    <w:rsid w:val="0067656C"/>
    <w:rPr>
      <w:b w:val="0"/>
      <w:i w:val="0"/>
    </w:rPr>
  </w:style>
  <w:style w:type="character" w:customStyle="1" w:styleId="WW-WW8Num17z0">
    <w:name w:val="WW-WW8Num17z0"/>
    <w:rsid w:val="0067656C"/>
    <w:rPr>
      <w:b w:val="0"/>
      <w:i w:val="0"/>
    </w:rPr>
  </w:style>
  <w:style w:type="character" w:customStyle="1" w:styleId="WW-WW8Num22z0">
    <w:name w:val="WW-WW8Num22z0"/>
    <w:rsid w:val="0067656C"/>
    <w:rPr>
      <w:b w:val="0"/>
      <w:i w:val="0"/>
    </w:rPr>
  </w:style>
  <w:style w:type="character" w:customStyle="1" w:styleId="WW-WW8Num24z0">
    <w:name w:val="WW-WW8Num24z0"/>
    <w:rsid w:val="0067656C"/>
    <w:rPr>
      <w:b w:val="0"/>
      <w:i w:val="0"/>
    </w:rPr>
  </w:style>
  <w:style w:type="character" w:customStyle="1" w:styleId="WW-WW8Num25z0">
    <w:name w:val="WW-WW8Num25z0"/>
    <w:rsid w:val="0067656C"/>
    <w:rPr>
      <w:b w:val="0"/>
      <w:i w:val="0"/>
    </w:rPr>
  </w:style>
  <w:style w:type="character" w:customStyle="1" w:styleId="WW-WW8Num27z3">
    <w:name w:val="WW-WW8Num27z3"/>
    <w:rsid w:val="0067656C"/>
    <w:rPr>
      <w:rFonts w:ascii="Symbol" w:hAnsi="Symbol"/>
    </w:rPr>
  </w:style>
  <w:style w:type="character" w:customStyle="1" w:styleId="WW-WW8Num29z1">
    <w:name w:val="WW-WW8Num29z1"/>
    <w:rsid w:val="0067656C"/>
    <w:rPr>
      <w:b w:val="0"/>
      <w:i w:val="0"/>
    </w:rPr>
  </w:style>
  <w:style w:type="character" w:customStyle="1" w:styleId="WW-WW8Num31z0">
    <w:name w:val="WW-WW8Num31z0"/>
    <w:rsid w:val="0067656C"/>
    <w:rPr>
      <w:b/>
    </w:rPr>
  </w:style>
  <w:style w:type="character" w:customStyle="1" w:styleId="WW-WW8Num36z0">
    <w:name w:val="WW-WW8Num36z0"/>
    <w:rsid w:val="0067656C"/>
    <w:rPr>
      <w:b w:val="0"/>
      <w:i w:val="0"/>
    </w:rPr>
  </w:style>
  <w:style w:type="character" w:customStyle="1" w:styleId="WW8Num23z0">
    <w:name w:val="WW8Num23z0"/>
    <w:rsid w:val="0067656C"/>
    <w:rPr>
      <w:rFonts w:ascii="Tahoma" w:hAnsi="Tahoma"/>
    </w:rPr>
  </w:style>
  <w:style w:type="character" w:customStyle="1" w:styleId="WW8Num28z3">
    <w:name w:val="WW8Num28z3"/>
    <w:rsid w:val="0067656C"/>
    <w:rPr>
      <w:rFonts w:ascii="Times New Roman" w:hAnsi="Times New Roman" w:cs="Times New Roman"/>
    </w:rPr>
  </w:style>
  <w:style w:type="character" w:customStyle="1" w:styleId="WW8Num30z1">
    <w:name w:val="WW8Num30z1"/>
    <w:rsid w:val="0067656C"/>
    <w:rPr>
      <w:b w:val="0"/>
      <w:i w:val="0"/>
    </w:rPr>
  </w:style>
  <w:style w:type="character" w:customStyle="1" w:styleId="WW8Num37z0">
    <w:name w:val="WW8Num37z0"/>
    <w:rsid w:val="0067656C"/>
    <w:rPr>
      <w:b w:val="0"/>
      <w:i w:val="0"/>
    </w:rPr>
  </w:style>
  <w:style w:type="character" w:customStyle="1" w:styleId="WW-Domylnaczcionkaakapitu1">
    <w:name w:val="WW-Domyślna czcionka akapitu1"/>
    <w:rsid w:val="0067656C"/>
  </w:style>
  <w:style w:type="character" w:customStyle="1" w:styleId="WW8Num7z1">
    <w:name w:val="WW8Num7z1"/>
    <w:rsid w:val="0067656C"/>
    <w:rPr>
      <w:rFonts w:ascii="Courier New" w:hAnsi="Courier New"/>
    </w:rPr>
  </w:style>
  <w:style w:type="character" w:customStyle="1" w:styleId="WW8Num7z2">
    <w:name w:val="WW8Num7z2"/>
    <w:rsid w:val="0067656C"/>
    <w:rPr>
      <w:rFonts w:ascii="Wingdings" w:hAnsi="Wingdings"/>
    </w:rPr>
  </w:style>
  <w:style w:type="character" w:customStyle="1" w:styleId="WW8Num7z3">
    <w:name w:val="WW8Num7z3"/>
    <w:rsid w:val="0067656C"/>
    <w:rPr>
      <w:rFonts w:ascii="Symbol" w:hAnsi="Symbol"/>
    </w:rPr>
  </w:style>
  <w:style w:type="character" w:customStyle="1" w:styleId="WW8Num11z1">
    <w:name w:val="WW8Num11z1"/>
    <w:rsid w:val="0067656C"/>
    <w:rPr>
      <w:rFonts w:ascii="Courier New" w:hAnsi="Courier New"/>
    </w:rPr>
  </w:style>
  <w:style w:type="character" w:customStyle="1" w:styleId="WW8Num11z2">
    <w:name w:val="WW8Num11z2"/>
    <w:rsid w:val="0067656C"/>
    <w:rPr>
      <w:rFonts w:ascii="Wingdings" w:hAnsi="Wingdings"/>
    </w:rPr>
  </w:style>
  <w:style w:type="character" w:customStyle="1" w:styleId="WW8Num11z3">
    <w:name w:val="WW8Num11z3"/>
    <w:rsid w:val="0067656C"/>
    <w:rPr>
      <w:rFonts w:ascii="Symbol" w:hAnsi="Symbol"/>
    </w:rPr>
  </w:style>
  <w:style w:type="character" w:customStyle="1" w:styleId="WW8Num27z0">
    <w:name w:val="WW8Num27z0"/>
    <w:rsid w:val="0067656C"/>
    <w:rPr>
      <w:rFonts w:ascii="Tahoma" w:hAnsi="Tahoma"/>
    </w:rPr>
  </w:style>
  <w:style w:type="character" w:customStyle="1" w:styleId="WW8Num27z2">
    <w:name w:val="WW8Num27z2"/>
    <w:rsid w:val="0067656C"/>
    <w:rPr>
      <w:rFonts w:ascii="Wingdings" w:hAnsi="Wingdings"/>
    </w:rPr>
  </w:style>
  <w:style w:type="character" w:customStyle="1" w:styleId="WW8Num27z4">
    <w:name w:val="WW8Num27z4"/>
    <w:rsid w:val="0067656C"/>
    <w:rPr>
      <w:rFonts w:ascii="Courier New" w:hAnsi="Courier New"/>
    </w:rPr>
  </w:style>
  <w:style w:type="character" w:customStyle="1" w:styleId="WW8Num30z0">
    <w:name w:val="WW8Num30z0"/>
    <w:rsid w:val="0067656C"/>
    <w:rPr>
      <w:b w:val="0"/>
      <w:i w:val="0"/>
    </w:rPr>
  </w:style>
  <w:style w:type="character" w:customStyle="1" w:styleId="WW8Num34z3">
    <w:name w:val="WW8Num34z3"/>
    <w:rsid w:val="0067656C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67656C"/>
    <w:rPr>
      <w:b w:val="0"/>
      <w:i w:val="0"/>
    </w:rPr>
  </w:style>
  <w:style w:type="character" w:customStyle="1" w:styleId="WW8Num41z0">
    <w:name w:val="WW8Num41z0"/>
    <w:rsid w:val="0067656C"/>
    <w:rPr>
      <w:rFonts w:ascii="Tahoma" w:hAnsi="Tahoma"/>
    </w:rPr>
  </w:style>
  <w:style w:type="character" w:customStyle="1" w:styleId="WW8Num41z2">
    <w:name w:val="WW8Num41z2"/>
    <w:rsid w:val="0067656C"/>
    <w:rPr>
      <w:rFonts w:ascii="Wingdings" w:hAnsi="Wingdings"/>
    </w:rPr>
  </w:style>
  <w:style w:type="character" w:customStyle="1" w:styleId="WW8Num41z3">
    <w:name w:val="WW8Num41z3"/>
    <w:rsid w:val="0067656C"/>
    <w:rPr>
      <w:rFonts w:ascii="Symbol" w:hAnsi="Symbol"/>
    </w:rPr>
  </w:style>
  <w:style w:type="character" w:customStyle="1" w:styleId="WW8Num41z4">
    <w:name w:val="WW8Num41z4"/>
    <w:rsid w:val="0067656C"/>
    <w:rPr>
      <w:rFonts w:ascii="Courier New" w:hAnsi="Courier New"/>
    </w:rPr>
  </w:style>
  <w:style w:type="character" w:customStyle="1" w:styleId="WW-WW8Num44z0">
    <w:name w:val="WW-WW8Num44z0"/>
    <w:rsid w:val="0067656C"/>
    <w:rPr>
      <w:rFonts w:ascii="Tahoma" w:hAnsi="Tahoma"/>
    </w:rPr>
  </w:style>
  <w:style w:type="character" w:customStyle="1" w:styleId="WW-WW8Num47z0">
    <w:name w:val="WW-WW8Num47z0"/>
    <w:rsid w:val="0067656C"/>
    <w:rPr>
      <w:rFonts w:ascii="Tahoma" w:hAnsi="Tahoma"/>
    </w:rPr>
  </w:style>
  <w:style w:type="character" w:customStyle="1" w:styleId="WW8Num47z1">
    <w:name w:val="WW8Num47z1"/>
    <w:rsid w:val="0067656C"/>
    <w:rPr>
      <w:rFonts w:ascii="Courier New" w:hAnsi="Courier New"/>
    </w:rPr>
  </w:style>
  <w:style w:type="character" w:customStyle="1" w:styleId="WW8Num47z2">
    <w:name w:val="WW8Num47z2"/>
    <w:rsid w:val="0067656C"/>
    <w:rPr>
      <w:rFonts w:ascii="Wingdings" w:hAnsi="Wingdings"/>
    </w:rPr>
  </w:style>
  <w:style w:type="character" w:customStyle="1" w:styleId="WW8Num47z3">
    <w:name w:val="WW8Num47z3"/>
    <w:rsid w:val="0067656C"/>
    <w:rPr>
      <w:rFonts w:ascii="Symbol" w:hAnsi="Symbol"/>
    </w:rPr>
  </w:style>
  <w:style w:type="character" w:customStyle="1" w:styleId="WW-Domylnaczcionkaakapitu2">
    <w:name w:val="WW-Domyślna czcionka akapitu2"/>
    <w:rsid w:val="0067656C"/>
  </w:style>
  <w:style w:type="character" w:customStyle="1" w:styleId="tekstdokbold">
    <w:name w:val="tekst dok. bold"/>
    <w:rsid w:val="0067656C"/>
    <w:rPr>
      <w:b/>
    </w:rPr>
  </w:style>
  <w:style w:type="character" w:styleId="Pogrubienie">
    <w:name w:val="Strong"/>
    <w:qFormat/>
    <w:rsid w:val="0067656C"/>
    <w:rPr>
      <w:b/>
      <w:bCs/>
    </w:rPr>
  </w:style>
  <w:style w:type="character" w:customStyle="1" w:styleId="Symbolewypunktowania">
    <w:name w:val="Symbole wypunktowania"/>
    <w:rsid w:val="0067656C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67656C"/>
    <w:rPr>
      <w:rFonts w:ascii="StarSymbol" w:eastAsia="StarSymbol" w:hAnsi="StarSymbol" w:cs="StarSymbol"/>
      <w:sz w:val="18"/>
      <w:szCs w:val="18"/>
    </w:rPr>
  </w:style>
  <w:style w:type="paragraph" w:styleId="Podpis">
    <w:name w:val="Signature"/>
    <w:basedOn w:val="Normalny"/>
    <w:rsid w:val="0067656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67656C"/>
    <w:pPr>
      <w:suppressLineNumbers/>
    </w:pPr>
    <w:rPr>
      <w:rFonts w:cs="Tahoma"/>
      <w:sz w:val="24"/>
      <w:szCs w:val="24"/>
    </w:rPr>
  </w:style>
  <w:style w:type="paragraph" w:customStyle="1" w:styleId="tytu">
    <w:name w:val="tytuł"/>
    <w:basedOn w:val="Normalny"/>
    <w:next w:val="Normalny"/>
    <w:rsid w:val="0067656C"/>
    <w:pPr>
      <w:numPr>
        <w:numId w:val="1"/>
      </w:numPr>
      <w:ind w:left="-1068"/>
      <w:jc w:val="both"/>
    </w:pPr>
    <w:rPr>
      <w:b/>
      <w:bCs/>
      <w:sz w:val="24"/>
    </w:rPr>
  </w:style>
  <w:style w:type="paragraph" w:customStyle="1" w:styleId="tekstdokumentu">
    <w:name w:val="tekst dokumentu"/>
    <w:basedOn w:val="Normalny"/>
    <w:rsid w:val="0067656C"/>
    <w:pPr>
      <w:spacing w:before="360" w:line="288" w:lineRule="auto"/>
      <w:ind w:left="1678" w:hanging="1678"/>
      <w:jc w:val="both"/>
    </w:pPr>
    <w:rPr>
      <w:b/>
      <w:iCs/>
      <w:sz w:val="24"/>
    </w:rPr>
  </w:style>
  <w:style w:type="paragraph" w:customStyle="1" w:styleId="zacznik">
    <w:name w:val="załącznik"/>
    <w:basedOn w:val="Tekstpodstawowy"/>
    <w:rsid w:val="0067656C"/>
    <w:pPr>
      <w:tabs>
        <w:tab w:val="left" w:pos="1701"/>
      </w:tabs>
      <w:spacing w:before="120" w:line="288" w:lineRule="auto"/>
      <w:ind w:left="1701" w:hanging="1701"/>
      <w:jc w:val="both"/>
    </w:pPr>
    <w:rPr>
      <w:b/>
    </w:rPr>
  </w:style>
  <w:style w:type="paragraph" w:customStyle="1" w:styleId="rozdzia">
    <w:name w:val="rozdział"/>
    <w:basedOn w:val="Normalny"/>
    <w:rsid w:val="0067656C"/>
    <w:pPr>
      <w:spacing w:line="288" w:lineRule="auto"/>
      <w:jc w:val="center"/>
    </w:pPr>
    <w:rPr>
      <w:b/>
      <w:caps/>
      <w:spacing w:val="8"/>
      <w:sz w:val="24"/>
    </w:rPr>
  </w:style>
  <w:style w:type="paragraph" w:customStyle="1" w:styleId="WW-Tekstpodstawowywcity2">
    <w:name w:val="WW-Tekst podstawowy wcięty 2"/>
    <w:basedOn w:val="Normalny"/>
    <w:rsid w:val="0067656C"/>
    <w:pPr>
      <w:ind w:firstLine="420"/>
    </w:pPr>
    <w:rPr>
      <w:b/>
      <w:bCs/>
      <w:i/>
      <w:iCs/>
      <w:sz w:val="24"/>
      <w:szCs w:val="24"/>
    </w:rPr>
  </w:style>
  <w:style w:type="paragraph" w:customStyle="1" w:styleId="WW-NormalnyWeb">
    <w:name w:val="WW-Normalny (Web)"/>
    <w:basedOn w:val="Normalny"/>
    <w:rsid w:val="0067656C"/>
    <w:pPr>
      <w:spacing w:before="280" w:after="280"/>
      <w:jc w:val="both"/>
    </w:pPr>
    <w:rPr>
      <w:sz w:val="20"/>
    </w:rPr>
  </w:style>
  <w:style w:type="paragraph" w:customStyle="1" w:styleId="WW-Tekstpodstawowywcity3">
    <w:name w:val="WW-Tekst podstawowy wcięty 3"/>
    <w:basedOn w:val="Normalny"/>
    <w:rsid w:val="0067656C"/>
    <w:pPr>
      <w:spacing w:before="240" w:after="120"/>
      <w:ind w:left="567" w:hanging="567"/>
      <w:jc w:val="both"/>
    </w:pPr>
    <w:rPr>
      <w:sz w:val="22"/>
      <w:szCs w:val="24"/>
    </w:rPr>
  </w:style>
  <w:style w:type="paragraph" w:customStyle="1" w:styleId="WW-Lista2">
    <w:name w:val="WW-Lista 2"/>
    <w:basedOn w:val="Normalny"/>
    <w:rsid w:val="0067656C"/>
    <w:pPr>
      <w:ind w:left="566" w:hanging="283"/>
    </w:pPr>
    <w:rPr>
      <w:sz w:val="24"/>
      <w:szCs w:val="24"/>
    </w:rPr>
  </w:style>
  <w:style w:type="paragraph" w:customStyle="1" w:styleId="WW-Lista-kontynuacja2">
    <w:name w:val="WW-Lista - kontynuacja 2"/>
    <w:basedOn w:val="Normalny"/>
    <w:rsid w:val="0067656C"/>
    <w:pPr>
      <w:spacing w:after="120"/>
      <w:ind w:left="566"/>
    </w:pPr>
    <w:rPr>
      <w:sz w:val="20"/>
    </w:rPr>
  </w:style>
  <w:style w:type="paragraph" w:customStyle="1" w:styleId="WW-Tekstdymka">
    <w:name w:val="WW-Tekst dymka"/>
    <w:basedOn w:val="Normalny"/>
    <w:rsid w:val="0067656C"/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67656C"/>
    <w:pPr>
      <w:ind w:left="360" w:right="-113" w:hanging="360"/>
      <w:jc w:val="both"/>
    </w:pPr>
    <w:rPr>
      <w:rFonts w:ascii="Arial" w:hAnsi="Arial"/>
      <w:sz w:val="22"/>
    </w:rPr>
  </w:style>
  <w:style w:type="paragraph" w:customStyle="1" w:styleId="tekstcofnity0">
    <w:name w:val="tekstcofnity"/>
    <w:basedOn w:val="Normalny"/>
    <w:rsid w:val="0067656C"/>
    <w:pPr>
      <w:spacing w:line="360" w:lineRule="auto"/>
      <w:ind w:left="540"/>
    </w:pPr>
    <w:rPr>
      <w:sz w:val="24"/>
      <w:szCs w:val="24"/>
    </w:rPr>
  </w:style>
  <w:style w:type="paragraph" w:customStyle="1" w:styleId="WW-Zawartotabeli">
    <w:name w:val="WW-Zawartość tabeli"/>
    <w:basedOn w:val="Tekstpodstawowy"/>
    <w:rsid w:val="0067656C"/>
    <w:pPr>
      <w:widowControl w:val="0"/>
      <w:suppressLineNumbers/>
      <w:spacing w:after="120"/>
    </w:pPr>
    <w:rPr>
      <w:rFonts w:eastAsia="Arial Unicode MS"/>
    </w:rPr>
  </w:style>
  <w:style w:type="paragraph" w:customStyle="1" w:styleId="WW-Zawartoramki">
    <w:name w:val="WW-Zawartość ramki"/>
    <w:basedOn w:val="Tekstpodstawowy"/>
    <w:rsid w:val="0067656C"/>
    <w:rPr>
      <w:rFonts w:ascii="Arial" w:hAnsi="Arial"/>
    </w:rPr>
  </w:style>
  <w:style w:type="paragraph" w:customStyle="1" w:styleId="WW-Nagwektabeli">
    <w:name w:val="WW-Nagłówek tabeli"/>
    <w:basedOn w:val="WW-Zawartotabeli"/>
    <w:rsid w:val="0067656C"/>
    <w:pPr>
      <w:jc w:val="center"/>
    </w:pPr>
    <w:rPr>
      <w:b/>
      <w:bCs/>
      <w:i/>
      <w:iCs/>
    </w:rPr>
  </w:style>
  <w:style w:type="paragraph" w:customStyle="1" w:styleId="ABCDE">
    <w:name w:val="ABCDE"/>
    <w:basedOn w:val="Normalny"/>
    <w:rsid w:val="0067656C"/>
    <w:pPr>
      <w:widowControl w:val="0"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WW-Zawartotabeli1">
    <w:name w:val="WW-Zawartość tabeli1"/>
    <w:basedOn w:val="Normalny"/>
    <w:rsid w:val="0067656C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Stlus1">
    <w:name w:val="Stílus1"/>
    <w:basedOn w:val="Normalny"/>
    <w:rsid w:val="0067656C"/>
    <w:pPr>
      <w:suppressAutoHyphens w:val="0"/>
      <w:jc w:val="both"/>
    </w:pPr>
    <w:rPr>
      <w:rFonts w:ascii="Arial" w:hAnsi="Arial"/>
      <w:sz w:val="24"/>
      <w:lang w:eastAsia="pl-PL"/>
    </w:rPr>
  </w:style>
  <w:style w:type="paragraph" w:customStyle="1" w:styleId="Default">
    <w:name w:val="Default"/>
    <w:rsid w:val="006765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nyWebZnak">
    <w:name w:val="Normalny (Web) Znak"/>
    <w:aliases w:val="Normalny (Web) Znak Znak Znak Znak,Normalny (Web) Znak Znak Znak1"/>
    <w:link w:val="NormalnyWeb"/>
    <w:rsid w:val="005F37D6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1D3807"/>
    <w:pPr>
      <w:suppressAutoHyphens w:val="0"/>
      <w:spacing w:before="240"/>
      <w:ind w:left="360" w:hanging="360"/>
      <w:jc w:val="both"/>
    </w:pPr>
    <w:rPr>
      <w:sz w:val="24"/>
      <w:szCs w:val="24"/>
      <w:lang w:eastAsia="pl-PL"/>
    </w:rPr>
  </w:style>
  <w:style w:type="paragraph" w:customStyle="1" w:styleId="Standard">
    <w:name w:val="Standard"/>
    <w:rsid w:val="00A608F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14FA"/>
    <w:rPr>
      <w:rFonts w:ascii="Wingdings" w:hAnsi="Wingdings"/>
      <w:sz w:val="16"/>
    </w:rPr>
  </w:style>
  <w:style w:type="character" w:customStyle="1" w:styleId="WW-WW8Num1z0">
    <w:name w:val="WW-WW8Num1z0"/>
    <w:rsid w:val="001814FA"/>
    <w:rPr>
      <w:rFonts w:ascii="Wingdings" w:hAnsi="Wingdings"/>
      <w:sz w:val="16"/>
    </w:rPr>
  </w:style>
  <w:style w:type="character" w:customStyle="1" w:styleId="WW-WW8Num5z0">
    <w:name w:val="WW-WW8Num5z0"/>
    <w:rsid w:val="001814FA"/>
    <w:rPr>
      <w:rFonts w:ascii="Times New Roman" w:hAnsi="Times New Roman" w:cs="Times New Roman"/>
    </w:rPr>
  </w:style>
  <w:style w:type="character" w:customStyle="1" w:styleId="WW-WW8Num7z0">
    <w:name w:val="WW-WW8Num7z0"/>
    <w:rsid w:val="001814FA"/>
    <w:rPr>
      <w:rFonts w:ascii="Wingdings" w:hAnsi="Wingdings"/>
      <w:sz w:val="16"/>
    </w:rPr>
  </w:style>
  <w:style w:type="character" w:customStyle="1" w:styleId="WW-WW8Num10z0">
    <w:name w:val="WW-WW8Num10z0"/>
    <w:rsid w:val="001814FA"/>
    <w:rPr>
      <w:rFonts w:ascii="Wingdings" w:hAnsi="Wingdings"/>
      <w:sz w:val="16"/>
    </w:rPr>
  </w:style>
  <w:style w:type="character" w:customStyle="1" w:styleId="WW-WW8Num14z0">
    <w:name w:val="WW-WW8Num14z0"/>
    <w:rsid w:val="001814FA"/>
    <w:rPr>
      <w:rFonts w:ascii="Wingdings" w:hAnsi="Wingdings"/>
      <w:sz w:val="16"/>
    </w:rPr>
  </w:style>
  <w:style w:type="character" w:customStyle="1" w:styleId="WW-WW8Num15z0">
    <w:name w:val="WW-WW8Num15z0"/>
    <w:rsid w:val="001814FA"/>
    <w:rPr>
      <w:rFonts w:ascii="Wingdings" w:hAnsi="Wingdings"/>
      <w:sz w:val="16"/>
    </w:rPr>
  </w:style>
  <w:style w:type="character" w:customStyle="1" w:styleId="WW-WW8Num16z0">
    <w:name w:val="WW-WW8Num16z0"/>
    <w:rsid w:val="001814FA"/>
    <w:rPr>
      <w:rFonts w:ascii="Wingdings" w:hAnsi="Wingdings"/>
      <w:sz w:val="16"/>
    </w:rPr>
  </w:style>
  <w:style w:type="character" w:customStyle="1" w:styleId="WW-WW8Num18z0">
    <w:name w:val="WW-WW8Num18z0"/>
    <w:rsid w:val="001814FA"/>
    <w:rPr>
      <w:rFonts w:ascii="Wingdings" w:hAnsi="Wingdings"/>
      <w:sz w:val="16"/>
    </w:rPr>
  </w:style>
  <w:style w:type="character" w:customStyle="1" w:styleId="WW-WW8Num19z0">
    <w:name w:val="WW-WW8Num19z0"/>
    <w:rsid w:val="001814FA"/>
    <w:rPr>
      <w:rFonts w:ascii="Wingdings" w:hAnsi="Wingdings"/>
      <w:sz w:val="16"/>
    </w:rPr>
  </w:style>
  <w:style w:type="character" w:customStyle="1" w:styleId="WW-WW8Num21z0">
    <w:name w:val="WW-WW8Num21z0"/>
    <w:rsid w:val="001814FA"/>
    <w:rPr>
      <w:rFonts w:ascii="Wingdings" w:hAnsi="Wingdings"/>
      <w:sz w:val="16"/>
    </w:rPr>
  </w:style>
  <w:style w:type="character" w:customStyle="1" w:styleId="WW-WW8Num23z0">
    <w:name w:val="WW-WW8Num23z0"/>
    <w:rsid w:val="001814FA"/>
    <w:rPr>
      <w:rFonts w:ascii="Wingdings" w:hAnsi="Wingdings"/>
      <w:sz w:val="16"/>
    </w:rPr>
  </w:style>
  <w:style w:type="character" w:customStyle="1" w:styleId="WW-WW8Num1z01">
    <w:name w:val="WW-WW8Num1z01"/>
    <w:rsid w:val="001814FA"/>
    <w:rPr>
      <w:rFonts w:ascii="Wingdings" w:hAnsi="Wingdings"/>
      <w:sz w:val="16"/>
    </w:rPr>
  </w:style>
  <w:style w:type="character" w:customStyle="1" w:styleId="WW-WW8Num4z01">
    <w:name w:val="WW-WW8Num4z01"/>
    <w:rsid w:val="001814FA"/>
    <w:rPr>
      <w:rFonts w:ascii="Symbol" w:hAnsi="Symbol"/>
    </w:rPr>
  </w:style>
  <w:style w:type="character" w:customStyle="1" w:styleId="WW-WW8Num7z01">
    <w:name w:val="WW-WW8Num7z01"/>
    <w:rsid w:val="001814FA"/>
    <w:rPr>
      <w:rFonts w:ascii="Wingdings" w:hAnsi="Wingdings"/>
      <w:sz w:val="16"/>
    </w:rPr>
  </w:style>
  <w:style w:type="character" w:customStyle="1" w:styleId="WW-WW8Num8z01">
    <w:name w:val="WW-WW8Num8z01"/>
    <w:rsid w:val="001814FA"/>
    <w:rPr>
      <w:rFonts w:ascii="Times New Roman" w:hAnsi="Times New Roman" w:cs="Times New Roman"/>
    </w:rPr>
  </w:style>
  <w:style w:type="character" w:customStyle="1" w:styleId="WW-WW8Num10z01">
    <w:name w:val="WW-WW8Num10z01"/>
    <w:rsid w:val="001814FA"/>
    <w:rPr>
      <w:rFonts w:ascii="Wingdings" w:hAnsi="Wingdings"/>
      <w:sz w:val="16"/>
    </w:rPr>
  </w:style>
  <w:style w:type="character" w:customStyle="1" w:styleId="WW-WW8Num14z01">
    <w:name w:val="WW-WW8Num14z01"/>
    <w:rsid w:val="001814FA"/>
    <w:rPr>
      <w:rFonts w:ascii="Wingdings" w:hAnsi="Wingdings"/>
      <w:sz w:val="16"/>
    </w:rPr>
  </w:style>
  <w:style w:type="character" w:customStyle="1" w:styleId="WW-WW8Num21z01">
    <w:name w:val="WW-WW8Num21z01"/>
    <w:rsid w:val="001814FA"/>
    <w:rPr>
      <w:rFonts w:ascii="Wingdings" w:hAnsi="Wingdings"/>
      <w:sz w:val="16"/>
    </w:rPr>
  </w:style>
  <w:style w:type="character" w:customStyle="1" w:styleId="WW-WW8Num22z01">
    <w:name w:val="WW-WW8Num22z01"/>
    <w:rsid w:val="001814FA"/>
    <w:rPr>
      <w:rFonts w:ascii="Wingdings" w:hAnsi="Wingdings"/>
      <w:sz w:val="16"/>
    </w:rPr>
  </w:style>
  <w:style w:type="character" w:customStyle="1" w:styleId="WW-WW8Num14z011">
    <w:name w:val="WW-WW8Num14z011"/>
    <w:rsid w:val="001814FA"/>
    <w:rPr>
      <w:rFonts w:ascii="Symbol" w:hAnsi="Symbol"/>
    </w:rPr>
  </w:style>
  <w:style w:type="character" w:customStyle="1" w:styleId="WW-WW8Num23z01">
    <w:name w:val="WW-WW8Num23z01"/>
    <w:rsid w:val="001814FA"/>
    <w:rPr>
      <w:rFonts w:ascii="Symbol" w:hAnsi="Symbol"/>
    </w:rPr>
  </w:style>
  <w:style w:type="character" w:customStyle="1" w:styleId="WW-WW8Num28z0">
    <w:name w:val="WW-WW8Num28z0"/>
    <w:rsid w:val="001814FA"/>
    <w:rPr>
      <w:rFonts w:ascii="Symbol" w:hAnsi="Symbol"/>
    </w:rPr>
  </w:style>
  <w:style w:type="character" w:customStyle="1" w:styleId="WW-WW8Num30z0">
    <w:name w:val="WW-WW8Num30z0"/>
    <w:rsid w:val="001814FA"/>
    <w:rPr>
      <w:rFonts w:ascii="Times New Roman" w:hAnsi="Times New Roman"/>
    </w:rPr>
  </w:style>
  <w:style w:type="character" w:customStyle="1" w:styleId="WW8Num37z1">
    <w:name w:val="WW8Num37z1"/>
    <w:rsid w:val="001814FA"/>
    <w:rPr>
      <w:rFonts w:ascii="Courier New" w:hAnsi="Courier New"/>
    </w:rPr>
  </w:style>
  <w:style w:type="character" w:customStyle="1" w:styleId="WW8Num37z2">
    <w:name w:val="WW8Num37z2"/>
    <w:rsid w:val="001814FA"/>
    <w:rPr>
      <w:rFonts w:ascii="Wingdings" w:hAnsi="Wingdings"/>
    </w:rPr>
  </w:style>
  <w:style w:type="character" w:customStyle="1" w:styleId="WW8Num37z3">
    <w:name w:val="WW8Num37z3"/>
    <w:rsid w:val="001814FA"/>
    <w:rPr>
      <w:rFonts w:ascii="Symbol" w:hAnsi="Symbol"/>
    </w:rPr>
  </w:style>
  <w:style w:type="character" w:customStyle="1" w:styleId="WW8Num46z0">
    <w:name w:val="WW8Num46z0"/>
    <w:rsid w:val="001814FA"/>
    <w:rPr>
      <w:rFonts w:ascii="Symbol" w:hAnsi="Symbol"/>
    </w:rPr>
  </w:style>
  <w:style w:type="character" w:customStyle="1" w:styleId="WW8Num49z0">
    <w:name w:val="WW8Num49z0"/>
    <w:rsid w:val="001814FA"/>
    <w:rPr>
      <w:rFonts w:ascii="Times New Roman" w:hAnsi="Times New Roman"/>
    </w:rPr>
  </w:style>
  <w:style w:type="character" w:customStyle="1" w:styleId="WW8Num55z0">
    <w:name w:val="WW8Num55z0"/>
    <w:rsid w:val="001814FA"/>
    <w:rPr>
      <w:rFonts w:ascii="Wingdings" w:hAnsi="Wingdings"/>
    </w:rPr>
  </w:style>
  <w:style w:type="character" w:customStyle="1" w:styleId="WW8Num56z0">
    <w:name w:val="WW8Num56z0"/>
    <w:rsid w:val="001814FA"/>
    <w:rPr>
      <w:rFonts w:ascii="Symbol" w:hAnsi="Symbol"/>
    </w:rPr>
  </w:style>
  <w:style w:type="character" w:customStyle="1" w:styleId="WW8Num58z0">
    <w:name w:val="WW8Num58z0"/>
    <w:rsid w:val="001814FA"/>
    <w:rPr>
      <w:rFonts w:ascii="Symbol" w:hAnsi="Symbol"/>
    </w:rPr>
  </w:style>
  <w:style w:type="character" w:customStyle="1" w:styleId="WW8Num61z0">
    <w:name w:val="WW8Num61z0"/>
    <w:rsid w:val="001814FA"/>
    <w:rPr>
      <w:rFonts w:ascii="Symbol" w:hAnsi="Symbol"/>
    </w:rPr>
  </w:style>
  <w:style w:type="character" w:customStyle="1" w:styleId="WW8Num72z0">
    <w:name w:val="WW8Num72z0"/>
    <w:rsid w:val="001814FA"/>
    <w:rPr>
      <w:b/>
    </w:rPr>
  </w:style>
  <w:style w:type="character" w:customStyle="1" w:styleId="WW8Num97z0">
    <w:name w:val="WW8Num97z0"/>
    <w:rsid w:val="001814FA"/>
    <w:rPr>
      <w:rFonts w:ascii="Wingdings" w:hAnsi="Wingdings"/>
    </w:rPr>
  </w:style>
  <w:style w:type="character" w:customStyle="1" w:styleId="WW8Num103z0">
    <w:name w:val="WW8Num103z0"/>
    <w:rsid w:val="001814FA"/>
    <w:rPr>
      <w:rFonts w:ascii="Symbol" w:hAnsi="Symbol"/>
    </w:rPr>
  </w:style>
  <w:style w:type="character" w:customStyle="1" w:styleId="WW8Num106z0">
    <w:name w:val="WW8Num106z0"/>
    <w:rsid w:val="001814FA"/>
    <w:rPr>
      <w:rFonts w:ascii="Symbol" w:hAnsi="Symbol"/>
    </w:rPr>
  </w:style>
  <w:style w:type="character" w:customStyle="1" w:styleId="WW8Num113z0">
    <w:name w:val="WW8Num113z0"/>
    <w:rsid w:val="001814FA"/>
    <w:rPr>
      <w:rFonts w:ascii="Times New Roman" w:hAnsi="Times New Roman"/>
    </w:rPr>
  </w:style>
  <w:style w:type="character" w:customStyle="1" w:styleId="WW8Num118z0">
    <w:name w:val="WW8Num118z0"/>
    <w:rsid w:val="001814FA"/>
    <w:rPr>
      <w:rFonts w:ascii="Symbol" w:hAnsi="Symbol"/>
    </w:rPr>
  </w:style>
  <w:style w:type="character" w:customStyle="1" w:styleId="WW8Num119z0">
    <w:name w:val="WW8Num119z0"/>
    <w:rsid w:val="001814FA"/>
    <w:rPr>
      <w:rFonts w:ascii="Times New Roman" w:hAnsi="Times New Roman"/>
    </w:rPr>
  </w:style>
  <w:style w:type="character" w:customStyle="1" w:styleId="WW8Num133z0">
    <w:name w:val="WW8Num133z0"/>
    <w:rsid w:val="001814FA"/>
    <w:rPr>
      <w:rFonts w:ascii="Times New Roman" w:hAnsi="Times New Roman"/>
    </w:rPr>
  </w:style>
  <w:style w:type="character" w:customStyle="1" w:styleId="WW8Num134z0">
    <w:name w:val="WW8Num134z0"/>
    <w:rsid w:val="001814FA"/>
    <w:rPr>
      <w:rFonts w:ascii="Symbol" w:hAnsi="Symbol"/>
    </w:rPr>
  </w:style>
  <w:style w:type="character" w:customStyle="1" w:styleId="WW8Num138z0">
    <w:name w:val="WW8Num138z0"/>
    <w:rsid w:val="001814FA"/>
    <w:rPr>
      <w:rFonts w:ascii="Symbol" w:hAnsi="Symbol"/>
    </w:rPr>
  </w:style>
  <w:style w:type="character" w:customStyle="1" w:styleId="WW8Num139z0">
    <w:name w:val="WW8Num139z0"/>
    <w:rsid w:val="001814FA"/>
    <w:rPr>
      <w:rFonts w:ascii="Symbol" w:hAnsi="Symbol"/>
    </w:rPr>
  </w:style>
  <w:style w:type="character" w:customStyle="1" w:styleId="WW8Num142z0">
    <w:name w:val="WW8Num142z0"/>
    <w:rsid w:val="001814FA"/>
    <w:rPr>
      <w:rFonts w:ascii="Times New Roman" w:hAnsi="Times New Roman"/>
    </w:rPr>
  </w:style>
  <w:style w:type="character" w:customStyle="1" w:styleId="WW8Num150z1">
    <w:name w:val="WW8Num150z1"/>
    <w:rsid w:val="001814FA"/>
    <w:rPr>
      <w:rFonts w:ascii="Courier New" w:hAnsi="Courier New"/>
    </w:rPr>
  </w:style>
  <w:style w:type="character" w:customStyle="1" w:styleId="WW8Num150z2">
    <w:name w:val="WW8Num150z2"/>
    <w:rsid w:val="001814FA"/>
    <w:rPr>
      <w:rFonts w:ascii="Wingdings" w:hAnsi="Wingdings"/>
    </w:rPr>
  </w:style>
  <w:style w:type="character" w:customStyle="1" w:styleId="WW8Num150z3">
    <w:name w:val="WW8Num150z3"/>
    <w:rsid w:val="001814FA"/>
    <w:rPr>
      <w:rFonts w:ascii="Symbol" w:hAnsi="Symbol"/>
    </w:rPr>
  </w:style>
  <w:style w:type="character" w:customStyle="1" w:styleId="WW8Num156z0">
    <w:name w:val="WW8Num156z0"/>
    <w:rsid w:val="001814FA"/>
    <w:rPr>
      <w:rFonts w:ascii="Wingdings" w:hAnsi="Wingdings"/>
    </w:rPr>
  </w:style>
  <w:style w:type="character" w:customStyle="1" w:styleId="WW8Num156z3">
    <w:name w:val="WW8Num156z3"/>
    <w:rsid w:val="001814FA"/>
    <w:rPr>
      <w:rFonts w:ascii="Symbol" w:hAnsi="Symbol"/>
    </w:rPr>
  </w:style>
  <w:style w:type="character" w:customStyle="1" w:styleId="WW8Num157z0">
    <w:name w:val="WW8Num157z0"/>
    <w:rsid w:val="001814FA"/>
    <w:rPr>
      <w:rFonts w:ascii="Symbol" w:hAnsi="Symbol"/>
    </w:rPr>
  </w:style>
  <w:style w:type="character" w:customStyle="1" w:styleId="WW8Num161z0">
    <w:name w:val="WW8Num161z0"/>
    <w:rsid w:val="001814FA"/>
    <w:rPr>
      <w:rFonts w:ascii="Symbol" w:hAnsi="Symbol"/>
    </w:rPr>
  </w:style>
  <w:style w:type="character" w:customStyle="1" w:styleId="WW8Num162z0">
    <w:name w:val="WW8Num162z0"/>
    <w:rsid w:val="001814FA"/>
    <w:rPr>
      <w:rFonts w:ascii="Symbol" w:hAnsi="Symbol"/>
    </w:rPr>
  </w:style>
  <w:style w:type="character" w:customStyle="1" w:styleId="WW8Num163z0">
    <w:name w:val="WW8Num163z0"/>
    <w:rsid w:val="001814FA"/>
    <w:rPr>
      <w:u w:val="none"/>
    </w:rPr>
  </w:style>
  <w:style w:type="character" w:customStyle="1" w:styleId="WW8Num177z0">
    <w:name w:val="WW8Num177z0"/>
    <w:rsid w:val="001814FA"/>
    <w:rPr>
      <w:rFonts w:ascii="Symbol" w:hAnsi="Symbol"/>
    </w:rPr>
  </w:style>
  <w:style w:type="character" w:customStyle="1" w:styleId="WW8Num178z0">
    <w:name w:val="WW8Num178z0"/>
    <w:rsid w:val="001814FA"/>
    <w:rPr>
      <w:rFonts w:ascii="Wingdings" w:hAnsi="Wingdings"/>
    </w:rPr>
  </w:style>
  <w:style w:type="character" w:customStyle="1" w:styleId="WW8Num178z3">
    <w:name w:val="WW8Num178z3"/>
    <w:rsid w:val="001814FA"/>
    <w:rPr>
      <w:rFonts w:ascii="Symbol" w:hAnsi="Symbol"/>
    </w:rPr>
  </w:style>
  <w:style w:type="character" w:customStyle="1" w:styleId="WW8Num181z0">
    <w:name w:val="WW8Num181z0"/>
    <w:rsid w:val="001814FA"/>
    <w:rPr>
      <w:rFonts w:ascii="Times New Roman" w:hAnsi="Times New Roman"/>
    </w:rPr>
  </w:style>
  <w:style w:type="character" w:customStyle="1" w:styleId="WW8Num182z1">
    <w:name w:val="WW8Num182z1"/>
    <w:rsid w:val="001814FA"/>
    <w:rPr>
      <w:rFonts w:ascii="Courier New" w:hAnsi="Courier New"/>
    </w:rPr>
  </w:style>
  <w:style w:type="character" w:customStyle="1" w:styleId="WW8Num182z2">
    <w:name w:val="WW8Num182z2"/>
    <w:rsid w:val="001814FA"/>
    <w:rPr>
      <w:rFonts w:ascii="Wingdings" w:hAnsi="Wingdings"/>
    </w:rPr>
  </w:style>
  <w:style w:type="character" w:customStyle="1" w:styleId="WW8Num182z3">
    <w:name w:val="WW8Num182z3"/>
    <w:rsid w:val="001814FA"/>
    <w:rPr>
      <w:rFonts w:ascii="Symbol" w:hAnsi="Symbol"/>
    </w:rPr>
  </w:style>
  <w:style w:type="character" w:customStyle="1" w:styleId="WW8Num197z0">
    <w:name w:val="WW8Num197z0"/>
    <w:rsid w:val="001814FA"/>
    <w:rPr>
      <w:rFonts w:ascii="Symbol" w:hAnsi="Symbol"/>
    </w:rPr>
  </w:style>
  <w:style w:type="character" w:customStyle="1" w:styleId="WW8Num199z1">
    <w:name w:val="WW8Num199z1"/>
    <w:rsid w:val="001814FA"/>
    <w:rPr>
      <w:rFonts w:ascii="Courier New" w:hAnsi="Courier New"/>
    </w:rPr>
  </w:style>
  <w:style w:type="character" w:customStyle="1" w:styleId="WW8Num199z2">
    <w:name w:val="WW8Num199z2"/>
    <w:rsid w:val="001814FA"/>
    <w:rPr>
      <w:rFonts w:ascii="Wingdings" w:hAnsi="Wingdings"/>
    </w:rPr>
  </w:style>
  <w:style w:type="character" w:customStyle="1" w:styleId="WW8Num199z3">
    <w:name w:val="WW8Num199z3"/>
    <w:rsid w:val="001814FA"/>
    <w:rPr>
      <w:rFonts w:ascii="Symbol" w:hAnsi="Symbol"/>
    </w:rPr>
  </w:style>
  <w:style w:type="character" w:customStyle="1" w:styleId="WW8Num207z0">
    <w:name w:val="WW8Num207z0"/>
    <w:rsid w:val="001814FA"/>
    <w:rPr>
      <w:rFonts w:ascii="Wingdings" w:hAnsi="Wingdings"/>
    </w:rPr>
  </w:style>
  <w:style w:type="character" w:customStyle="1" w:styleId="WW8Num208z2">
    <w:name w:val="WW8Num208z2"/>
    <w:rsid w:val="001814FA"/>
    <w:rPr>
      <w:rFonts w:ascii="Wingdings" w:hAnsi="Wingdings"/>
    </w:rPr>
  </w:style>
  <w:style w:type="character" w:customStyle="1" w:styleId="WW8Num216z0">
    <w:name w:val="WW8Num216z0"/>
    <w:rsid w:val="001814FA"/>
    <w:rPr>
      <w:rFonts w:ascii="Symbol" w:hAnsi="Symbol"/>
    </w:rPr>
  </w:style>
  <w:style w:type="character" w:customStyle="1" w:styleId="WW8Num223z0">
    <w:name w:val="WW8Num223z0"/>
    <w:rsid w:val="001814FA"/>
    <w:rPr>
      <w:rFonts w:ascii="Symbol" w:hAnsi="Symbol"/>
    </w:rPr>
  </w:style>
  <w:style w:type="character" w:customStyle="1" w:styleId="WW8Num228z0">
    <w:name w:val="WW8Num228z0"/>
    <w:rsid w:val="001814FA"/>
    <w:rPr>
      <w:rFonts w:ascii="Wingdings" w:hAnsi="Wingdings"/>
      <w:sz w:val="16"/>
    </w:rPr>
  </w:style>
  <w:style w:type="character" w:customStyle="1" w:styleId="WW8Num228z1">
    <w:name w:val="WW8Num228z1"/>
    <w:rsid w:val="001814FA"/>
    <w:rPr>
      <w:rFonts w:ascii="Courier New" w:hAnsi="Courier New"/>
    </w:rPr>
  </w:style>
  <w:style w:type="character" w:customStyle="1" w:styleId="WW8Num228z2">
    <w:name w:val="WW8Num228z2"/>
    <w:rsid w:val="001814FA"/>
    <w:rPr>
      <w:rFonts w:ascii="Wingdings" w:hAnsi="Wingdings"/>
    </w:rPr>
  </w:style>
  <w:style w:type="character" w:customStyle="1" w:styleId="WW8Num228z3">
    <w:name w:val="WW8Num228z3"/>
    <w:rsid w:val="001814FA"/>
    <w:rPr>
      <w:rFonts w:ascii="Symbol" w:hAnsi="Symbol"/>
    </w:rPr>
  </w:style>
  <w:style w:type="character" w:customStyle="1" w:styleId="WW8Num231z0">
    <w:name w:val="WW8Num231z0"/>
    <w:rsid w:val="001814FA"/>
    <w:rPr>
      <w:rFonts w:ascii="Times New Roman" w:hAnsi="Times New Roman"/>
    </w:rPr>
  </w:style>
  <w:style w:type="character" w:customStyle="1" w:styleId="WW8Num235z0">
    <w:name w:val="WW8Num235z0"/>
    <w:rsid w:val="001814FA"/>
    <w:rPr>
      <w:rFonts w:ascii="Symbol" w:hAnsi="Symbol"/>
    </w:rPr>
  </w:style>
  <w:style w:type="character" w:customStyle="1" w:styleId="WW8Num237z1">
    <w:name w:val="WW8Num237z1"/>
    <w:rsid w:val="001814FA"/>
    <w:rPr>
      <w:rFonts w:ascii="Courier New" w:hAnsi="Courier New"/>
    </w:rPr>
  </w:style>
  <w:style w:type="character" w:customStyle="1" w:styleId="WW8Num237z2">
    <w:name w:val="WW8Num237z2"/>
    <w:rsid w:val="001814FA"/>
    <w:rPr>
      <w:rFonts w:ascii="Wingdings" w:hAnsi="Wingdings"/>
    </w:rPr>
  </w:style>
  <w:style w:type="character" w:customStyle="1" w:styleId="WW8Num237z3">
    <w:name w:val="WW8Num237z3"/>
    <w:rsid w:val="001814FA"/>
    <w:rPr>
      <w:rFonts w:ascii="Symbol" w:hAnsi="Symbol"/>
    </w:rPr>
  </w:style>
  <w:style w:type="character" w:customStyle="1" w:styleId="WW8Num253z0">
    <w:name w:val="WW8Num253z0"/>
    <w:rsid w:val="001814FA"/>
    <w:rPr>
      <w:rFonts w:ascii="Symbol" w:hAnsi="Symbol"/>
    </w:rPr>
  </w:style>
  <w:style w:type="character" w:customStyle="1" w:styleId="WW8Num262z0">
    <w:name w:val="WW8Num262z0"/>
    <w:rsid w:val="001814FA"/>
    <w:rPr>
      <w:rFonts w:ascii="Wingdings" w:hAnsi="Wingdings"/>
    </w:rPr>
  </w:style>
  <w:style w:type="character" w:customStyle="1" w:styleId="WW8Num263z0">
    <w:name w:val="WW8Num263z0"/>
    <w:rsid w:val="001814FA"/>
    <w:rPr>
      <w:rFonts w:ascii="Symbol" w:hAnsi="Symbol"/>
    </w:rPr>
  </w:style>
  <w:style w:type="character" w:customStyle="1" w:styleId="WW8Num264z0">
    <w:name w:val="WW8Num264z0"/>
    <w:rsid w:val="001814FA"/>
    <w:rPr>
      <w:rFonts w:ascii="Symbol" w:hAnsi="Symbol"/>
    </w:rPr>
  </w:style>
  <w:style w:type="character" w:customStyle="1" w:styleId="WW8Num265z0">
    <w:name w:val="WW8Num265z0"/>
    <w:rsid w:val="001814FA"/>
    <w:rPr>
      <w:rFonts w:ascii="Symbol" w:hAnsi="Symbol"/>
    </w:rPr>
  </w:style>
  <w:style w:type="character" w:customStyle="1" w:styleId="WW8Num266z0">
    <w:name w:val="WW8Num266z0"/>
    <w:rsid w:val="001814FA"/>
    <w:rPr>
      <w:rFonts w:ascii="Symbol" w:hAnsi="Symbol"/>
    </w:rPr>
  </w:style>
  <w:style w:type="character" w:customStyle="1" w:styleId="WW8Num270z0">
    <w:name w:val="WW8Num270z0"/>
    <w:rsid w:val="001814FA"/>
    <w:rPr>
      <w:rFonts w:ascii="Symbol" w:hAnsi="Symbol"/>
    </w:rPr>
  </w:style>
  <w:style w:type="character" w:customStyle="1" w:styleId="WW8Num271z0">
    <w:name w:val="WW8Num271z0"/>
    <w:rsid w:val="001814FA"/>
    <w:rPr>
      <w:rFonts w:ascii="Symbol" w:hAnsi="Symbol"/>
    </w:rPr>
  </w:style>
  <w:style w:type="character" w:customStyle="1" w:styleId="WW8Num272z0">
    <w:name w:val="WW8Num272z0"/>
    <w:rsid w:val="001814FA"/>
    <w:rPr>
      <w:rFonts w:ascii="Times New Roman" w:eastAsia="Times New Roman" w:hAnsi="Times New Roman" w:cs="Times New Roman"/>
      <w:b w:val="0"/>
    </w:rPr>
  </w:style>
  <w:style w:type="character" w:customStyle="1" w:styleId="WW8Num275z0">
    <w:name w:val="WW8Num275z0"/>
    <w:rsid w:val="001814FA"/>
    <w:rPr>
      <w:rFonts w:ascii="Symbol" w:hAnsi="Symbol"/>
    </w:rPr>
  </w:style>
  <w:style w:type="character" w:customStyle="1" w:styleId="WW8Num280z0">
    <w:name w:val="WW8Num280z0"/>
    <w:rsid w:val="001814FA"/>
    <w:rPr>
      <w:rFonts w:ascii="Symbol" w:hAnsi="Symbol"/>
    </w:rPr>
  </w:style>
  <w:style w:type="character" w:customStyle="1" w:styleId="WW8Num281z0">
    <w:name w:val="WW8Num281z0"/>
    <w:rsid w:val="001814FA"/>
    <w:rPr>
      <w:u w:val="single"/>
    </w:rPr>
  </w:style>
  <w:style w:type="character" w:customStyle="1" w:styleId="WW8Num284z0">
    <w:name w:val="WW8Num284z0"/>
    <w:rsid w:val="001814FA"/>
    <w:rPr>
      <w:rFonts w:ascii="Symbol" w:hAnsi="Symbol"/>
    </w:rPr>
  </w:style>
  <w:style w:type="character" w:customStyle="1" w:styleId="WW8Num285z0">
    <w:name w:val="WW8Num285z0"/>
    <w:rsid w:val="001814FA"/>
    <w:rPr>
      <w:rFonts w:ascii="Symbol" w:hAnsi="Symbol"/>
    </w:rPr>
  </w:style>
  <w:style w:type="character" w:customStyle="1" w:styleId="WW8Num291z0">
    <w:name w:val="WW8Num291z0"/>
    <w:rsid w:val="001814FA"/>
    <w:rPr>
      <w:rFonts w:ascii="Symbol" w:hAnsi="Symbol"/>
    </w:rPr>
  </w:style>
  <w:style w:type="character" w:customStyle="1" w:styleId="WW8Num300z0">
    <w:name w:val="WW8Num300z0"/>
    <w:rsid w:val="001814FA"/>
    <w:rPr>
      <w:rFonts w:ascii="Symbol" w:hAnsi="Symbol"/>
    </w:rPr>
  </w:style>
  <w:style w:type="character" w:customStyle="1" w:styleId="WW8Num301z0">
    <w:name w:val="WW8Num301z0"/>
    <w:rsid w:val="001814FA"/>
    <w:rPr>
      <w:rFonts w:ascii="Symbol" w:hAnsi="Symbol"/>
    </w:rPr>
  </w:style>
  <w:style w:type="character" w:customStyle="1" w:styleId="WW8Num304z0">
    <w:name w:val="WW8Num304z0"/>
    <w:rsid w:val="001814FA"/>
    <w:rPr>
      <w:rFonts w:ascii="Times New Roman" w:hAnsi="Times New Roman"/>
    </w:rPr>
  </w:style>
  <w:style w:type="character" w:customStyle="1" w:styleId="WW8Num306z0">
    <w:name w:val="WW8Num306z0"/>
    <w:rsid w:val="001814FA"/>
    <w:rPr>
      <w:rFonts w:ascii="Wingdings" w:hAnsi="Wingdings"/>
    </w:rPr>
  </w:style>
  <w:style w:type="character" w:customStyle="1" w:styleId="WW8Num311z0">
    <w:name w:val="WW8Num311z0"/>
    <w:rsid w:val="001814FA"/>
    <w:rPr>
      <w:rFonts w:ascii="Symbol" w:hAnsi="Symbol"/>
    </w:rPr>
  </w:style>
  <w:style w:type="character" w:customStyle="1" w:styleId="WW8Num322z0">
    <w:name w:val="WW8Num322z0"/>
    <w:rsid w:val="001814FA"/>
    <w:rPr>
      <w:rFonts w:ascii="Symbol" w:hAnsi="Symbol"/>
    </w:rPr>
  </w:style>
  <w:style w:type="character" w:customStyle="1" w:styleId="WW8Num326z0">
    <w:name w:val="WW8Num326z0"/>
    <w:rsid w:val="001814FA"/>
    <w:rPr>
      <w:rFonts w:ascii="Wingdings" w:hAnsi="Wingdings"/>
      <w:sz w:val="16"/>
    </w:rPr>
  </w:style>
  <w:style w:type="character" w:customStyle="1" w:styleId="WW8Num326z1">
    <w:name w:val="WW8Num326z1"/>
    <w:rsid w:val="001814FA"/>
    <w:rPr>
      <w:rFonts w:ascii="Courier New" w:hAnsi="Courier New"/>
    </w:rPr>
  </w:style>
  <w:style w:type="character" w:customStyle="1" w:styleId="WW8Num326z2">
    <w:name w:val="WW8Num326z2"/>
    <w:rsid w:val="001814FA"/>
    <w:rPr>
      <w:rFonts w:ascii="Wingdings" w:hAnsi="Wingdings"/>
    </w:rPr>
  </w:style>
  <w:style w:type="character" w:customStyle="1" w:styleId="WW8Num326z3">
    <w:name w:val="WW8Num326z3"/>
    <w:rsid w:val="001814FA"/>
    <w:rPr>
      <w:rFonts w:ascii="Symbol" w:hAnsi="Symbol"/>
    </w:rPr>
  </w:style>
  <w:style w:type="character" w:customStyle="1" w:styleId="WW8Num327z0">
    <w:name w:val="WW8Num327z0"/>
    <w:rsid w:val="001814FA"/>
    <w:rPr>
      <w:rFonts w:ascii="Wingdings" w:hAnsi="Wingdings"/>
      <w:sz w:val="16"/>
    </w:rPr>
  </w:style>
  <w:style w:type="character" w:customStyle="1" w:styleId="WW8Num327z1">
    <w:name w:val="WW8Num327z1"/>
    <w:rsid w:val="001814FA"/>
    <w:rPr>
      <w:rFonts w:ascii="Courier New" w:hAnsi="Courier New"/>
    </w:rPr>
  </w:style>
  <w:style w:type="character" w:customStyle="1" w:styleId="WW8Num327z2">
    <w:name w:val="WW8Num327z2"/>
    <w:rsid w:val="001814FA"/>
    <w:rPr>
      <w:rFonts w:ascii="Wingdings" w:hAnsi="Wingdings"/>
    </w:rPr>
  </w:style>
  <w:style w:type="character" w:customStyle="1" w:styleId="WW8Num327z3">
    <w:name w:val="WW8Num327z3"/>
    <w:rsid w:val="001814FA"/>
    <w:rPr>
      <w:rFonts w:ascii="Symbol" w:hAnsi="Symbol"/>
    </w:rPr>
  </w:style>
  <w:style w:type="character" w:customStyle="1" w:styleId="WW8Num334z0">
    <w:name w:val="WW8Num334z0"/>
    <w:rsid w:val="001814FA"/>
    <w:rPr>
      <w:rFonts w:ascii="Wingdings" w:hAnsi="Wingdings"/>
      <w:sz w:val="16"/>
    </w:rPr>
  </w:style>
  <w:style w:type="character" w:customStyle="1" w:styleId="WW8Num334z1">
    <w:name w:val="WW8Num334z1"/>
    <w:rsid w:val="001814FA"/>
    <w:rPr>
      <w:rFonts w:ascii="Courier New" w:hAnsi="Courier New"/>
    </w:rPr>
  </w:style>
  <w:style w:type="character" w:customStyle="1" w:styleId="WW8Num334z2">
    <w:name w:val="WW8Num334z2"/>
    <w:rsid w:val="001814FA"/>
    <w:rPr>
      <w:rFonts w:ascii="Wingdings" w:hAnsi="Wingdings"/>
    </w:rPr>
  </w:style>
  <w:style w:type="character" w:customStyle="1" w:styleId="WW8Num334z3">
    <w:name w:val="WW8Num334z3"/>
    <w:rsid w:val="001814FA"/>
    <w:rPr>
      <w:rFonts w:ascii="Symbol" w:hAnsi="Symbol"/>
    </w:rPr>
  </w:style>
  <w:style w:type="character" w:customStyle="1" w:styleId="WW8Num335z0">
    <w:name w:val="WW8Num335z0"/>
    <w:rsid w:val="001814FA"/>
    <w:rPr>
      <w:rFonts w:ascii="Wingdings" w:hAnsi="Wingdings"/>
    </w:rPr>
  </w:style>
  <w:style w:type="character" w:customStyle="1" w:styleId="WW8Num339z0">
    <w:name w:val="WW8Num339z0"/>
    <w:rsid w:val="001814FA"/>
    <w:rPr>
      <w:rFonts w:ascii="Symbol" w:hAnsi="Symbol"/>
    </w:rPr>
  </w:style>
  <w:style w:type="character" w:customStyle="1" w:styleId="WW8Num341z0">
    <w:name w:val="WW8Num341z0"/>
    <w:rsid w:val="001814FA"/>
    <w:rPr>
      <w:rFonts w:ascii="Symbol" w:hAnsi="Symbol"/>
    </w:rPr>
  </w:style>
  <w:style w:type="character" w:customStyle="1" w:styleId="WW8Num343z0">
    <w:name w:val="WW8Num343z0"/>
    <w:rsid w:val="001814FA"/>
    <w:rPr>
      <w:rFonts w:ascii="Symbol" w:hAnsi="Symbol"/>
    </w:rPr>
  </w:style>
  <w:style w:type="character" w:customStyle="1" w:styleId="WW8Num351z0">
    <w:name w:val="WW8Num351z0"/>
    <w:rsid w:val="001814FA"/>
    <w:rPr>
      <w:rFonts w:ascii="Symbol" w:hAnsi="Symbol"/>
    </w:rPr>
  </w:style>
  <w:style w:type="character" w:customStyle="1" w:styleId="WW8Num352z0">
    <w:name w:val="WW8Num352z0"/>
    <w:rsid w:val="001814FA"/>
    <w:rPr>
      <w:rFonts w:ascii="Symbol" w:hAnsi="Symbol"/>
    </w:rPr>
  </w:style>
  <w:style w:type="character" w:customStyle="1" w:styleId="WW8Num353z0">
    <w:name w:val="WW8Num353z0"/>
    <w:rsid w:val="001814FA"/>
    <w:rPr>
      <w:rFonts w:ascii="Symbol" w:hAnsi="Symbol"/>
    </w:rPr>
  </w:style>
  <w:style w:type="character" w:customStyle="1" w:styleId="WW8Num354z0">
    <w:name w:val="WW8Num354z0"/>
    <w:rsid w:val="001814FA"/>
    <w:rPr>
      <w:rFonts w:ascii="Times New Roman" w:hAnsi="Times New Roman"/>
    </w:rPr>
  </w:style>
  <w:style w:type="character" w:customStyle="1" w:styleId="WW8Num355z0">
    <w:name w:val="WW8Num355z0"/>
    <w:rsid w:val="001814FA"/>
    <w:rPr>
      <w:rFonts w:ascii="Symbol" w:hAnsi="Symbol"/>
    </w:rPr>
  </w:style>
  <w:style w:type="character" w:customStyle="1" w:styleId="WW8Num357z0">
    <w:name w:val="WW8Num357z0"/>
    <w:rsid w:val="001814FA"/>
    <w:rPr>
      <w:b/>
    </w:rPr>
  </w:style>
  <w:style w:type="character" w:customStyle="1" w:styleId="WW8Num358z0">
    <w:name w:val="WW8Num358z0"/>
    <w:rsid w:val="001814FA"/>
    <w:rPr>
      <w:rFonts w:ascii="Wingdings" w:hAnsi="Wingdings"/>
      <w:sz w:val="16"/>
    </w:rPr>
  </w:style>
  <w:style w:type="character" w:customStyle="1" w:styleId="WW8Num358z1">
    <w:name w:val="WW8Num358z1"/>
    <w:rsid w:val="001814FA"/>
    <w:rPr>
      <w:rFonts w:ascii="Courier New" w:hAnsi="Courier New"/>
    </w:rPr>
  </w:style>
  <w:style w:type="character" w:customStyle="1" w:styleId="WW8Num358z2">
    <w:name w:val="WW8Num358z2"/>
    <w:rsid w:val="001814FA"/>
    <w:rPr>
      <w:rFonts w:ascii="Wingdings" w:hAnsi="Wingdings"/>
    </w:rPr>
  </w:style>
  <w:style w:type="character" w:customStyle="1" w:styleId="WW8Num358z3">
    <w:name w:val="WW8Num358z3"/>
    <w:rsid w:val="001814FA"/>
    <w:rPr>
      <w:rFonts w:ascii="Symbol" w:hAnsi="Symbol"/>
    </w:rPr>
  </w:style>
  <w:style w:type="character" w:customStyle="1" w:styleId="WW8Num359z0">
    <w:name w:val="WW8Num359z0"/>
    <w:rsid w:val="001814FA"/>
    <w:rPr>
      <w:rFonts w:ascii="Symbol" w:hAnsi="Symbol"/>
    </w:rPr>
  </w:style>
  <w:style w:type="character" w:customStyle="1" w:styleId="WW8Num362z0">
    <w:name w:val="WW8Num362z0"/>
    <w:rsid w:val="001814FA"/>
    <w:rPr>
      <w:rFonts w:ascii="Symbol" w:hAnsi="Symbol"/>
    </w:rPr>
  </w:style>
  <w:style w:type="character" w:customStyle="1" w:styleId="WW8Num365z0">
    <w:name w:val="WW8Num365z0"/>
    <w:rsid w:val="001814FA"/>
    <w:rPr>
      <w:rFonts w:ascii="Symbol" w:hAnsi="Symbol"/>
    </w:rPr>
  </w:style>
  <w:style w:type="character" w:customStyle="1" w:styleId="WW8Num368z0">
    <w:name w:val="WW8Num368z0"/>
    <w:rsid w:val="001814FA"/>
    <w:rPr>
      <w:rFonts w:ascii="Symbol" w:hAnsi="Symbol"/>
    </w:rPr>
  </w:style>
  <w:style w:type="character" w:customStyle="1" w:styleId="WW8Num375z0">
    <w:name w:val="WW8Num375z0"/>
    <w:rsid w:val="001814FA"/>
    <w:rPr>
      <w:rFonts w:ascii="Symbol" w:hAnsi="Symbol"/>
    </w:rPr>
  </w:style>
  <w:style w:type="character" w:customStyle="1" w:styleId="WW8Num378z0">
    <w:name w:val="WW8Num378z0"/>
    <w:rsid w:val="001814FA"/>
    <w:rPr>
      <w:rFonts w:ascii="Times New Roman" w:hAnsi="Times New Roman"/>
    </w:rPr>
  </w:style>
  <w:style w:type="character" w:customStyle="1" w:styleId="WW8Num384z0">
    <w:name w:val="WW8Num384z0"/>
    <w:rsid w:val="001814FA"/>
    <w:rPr>
      <w:rFonts w:ascii="Times New Roman" w:hAnsi="Times New Roman"/>
    </w:rPr>
  </w:style>
  <w:style w:type="character" w:customStyle="1" w:styleId="WW8Num391z0">
    <w:name w:val="WW8Num391z0"/>
    <w:rsid w:val="001814FA"/>
    <w:rPr>
      <w:rFonts w:ascii="Symbol" w:hAnsi="Symbol"/>
    </w:rPr>
  </w:style>
  <w:style w:type="character" w:customStyle="1" w:styleId="WW8Num392z1">
    <w:name w:val="WW8Num392z1"/>
    <w:rsid w:val="001814FA"/>
    <w:rPr>
      <w:rFonts w:ascii="Times New Roman" w:eastAsia="Times New Roman" w:hAnsi="Times New Roman" w:cs="Times New Roman"/>
    </w:rPr>
  </w:style>
  <w:style w:type="character" w:customStyle="1" w:styleId="WW8Num394z0">
    <w:name w:val="WW8Num394z0"/>
    <w:rsid w:val="001814FA"/>
    <w:rPr>
      <w:b w:val="0"/>
      <w:sz w:val="24"/>
      <w:szCs w:val="24"/>
    </w:rPr>
  </w:style>
  <w:style w:type="character" w:customStyle="1" w:styleId="WW8Num395z0">
    <w:name w:val="WW8Num395z0"/>
    <w:rsid w:val="001814FA"/>
    <w:rPr>
      <w:rFonts w:ascii="Symbol" w:hAnsi="Symbol"/>
    </w:rPr>
  </w:style>
  <w:style w:type="character" w:customStyle="1" w:styleId="WW8Num401z0">
    <w:name w:val="WW8Num401z0"/>
    <w:rsid w:val="001814FA"/>
    <w:rPr>
      <w:rFonts w:ascii="Symbol" w:hAnsi="Symbol"/>
    </w:rPr>
  </w:style>
  <w:style w:type="character" w:customStyle="1" w:styleId="WW8Num403z0">
    <w:name w:val="WW8Num403z0"/>
    <w:rsid w:val="001814FA"/>
    <w:rPr>
      <w:rFonts w:ascii="Symbol" w:hAnsi="Symbol"/>
    </w:rPr>
  </w:style>
  <w:style w:type="character" w:customStyle="1" w:styleId="WW8Num414z0">
    <w:name w:val="WW8Num414z0"/>
    <w:rsid w:val="001814FA"/>
    <w:rPr>
      <w:rFonts w:ascii="Wingdings" w:hAnsi="Wingdings"/>
    </w:rPr>
  </w:style>
  <w:style w:type="character" w:customStyle="1" w:styleId="WW8Num416z0">
    <w:name w:val="WW8Num416z0"/>
    <w:rsid w:val="001814FA"/>
    <w:rPr>
      <w:rFonts w:ascii="Symbol" w:hAnsi="Symbol"/>
    </w:rPr>
  </w:style>
  <w:style w:type="character" w:customStyle="1" w:styleId="WW8Num423z0">
    <w:name w:val="WW8Num423z0"/>
    <w:rsid w:val="001814FA"/>
    <w:rPr>
      <w:rFonts w:ascii="Symbol" w:hAnsi="Symbol"/>
    </w:rPr>
  </w:style>
  <w:style w:type="character" w:customStyle="1" w:styleId="WW8Num424z0">
    <w:name w:val="WW8Num424z0"/>
    <w:rsid w:val="001814FA"/>
    <w:rPr>
      <w:rFonts w:ascii="Symbol" w:hAnsi="Symbol"/>
    </w:rPr>
  </w:style>
  <w:style w:type="character" w:customStyle="1" w:styleId="WW8Num428z0">
    <w:name w:val="WW8Num428z0"/>
    <w:rsid w:val="001814FA"/>
    <w:rPr>
      <w:rFonts w:ascii="Times New Roman" w:hAnsi="Times New Roman"/>
    </w:rPr>
  </w:style>
  <w:style w:type="character" w:customStyle="1" w:styleId="WW8Num429z0">
    <w:name w:val="WW8Num429z0"/>
    <w:rsid w:val="001814FA"/>
    <w:rPr>
      <w:rFonts w:ascii="Symbol" w:hAnsi="Symbol"/>
    </w:rPr>
  </w:style>
  <w:style w:type="character" w:customStyle="1" w:styleId="WW8Num431z0">
    <w:name w:val="WW8Num431z0"/>
    <w:rsid w:val="001814FA"/>
    <w:rPr>
      <w:u w:val="none"/>
    </w:rPr>
  </w:style>
  <w:style w:type="character" w:customStyle="1" w:styleId="WW8Num436z0">
    <w:name w:val="WW8Num436z0"/>
    <w:rsid w:val="001814FA"/>
    <w:rPr>
      <w:rFonts w:ascii="Symbol" w:hAnsi="Symbol"/>
    </w:rPr>
  </w:style>
  <w:style w:type="character" w:customStyle="1" w:styleId="WW8Num442z0">
    <w:name w:val="WW8Num442z0"/>
    <w:rsid w:val="001814FA"/>
    <w:rPr>
      <w:rFonts w:ascii="Symbol" w:hAnsi="Symbol"/>
    </w:rPr>
  </w:style>
  <w:style w:type="character" w:customStyle="1" w:styleId="WW8Num443z0">
    <w:name w:val="WW8Num443z0"/>
    <w:rsid w:val="001814FA"/>
    <w:rPr>
      <w:rFonts w:ascii="Symbol" w:hAnsi="Symbol"/>
    </w:rPr>
  </w:style>
  <w:style w:type="character" w:customStyle="1" w:styleId="WW8Num449z0">
    <w:name w:val="WW8Num449z0"/>
    <w:rsid w:val="001814FA"/>
    <w:rPr>
      <w:rFonts w:ascii="Times New Roman" w:hAnsi="Times New Roman"/>
    </w:rPr>
  </w:style>
  <w:style w:type="character" w:customStyle="1" w:styleId="WW8Num451z0">
    <w:name w:val="WW8Num451z0"/>
    <w:rsid w:val="001814FA"/>
    <w:rPr>
      <w:rFonts w:ascii="Times New Roman" w:hAnsi="Times New Roman"/>
    </w:rPr>
  </w:style>
  <w:style w:type="character" w:customStyle="1" w:styleId="WW8Num452z0">
    <w:name w:val="WW8Num452z0"/>
    <w:rsid w:val="001814FA"/>
    <w:rPr>
      <w:u w:val="single"/>
    </w:rPr>
  </w:style>
  <w:style w:type="character" w:customStyle="1" w:styleId="WW8Num453z0">
    <w:name w:val="WW8Num453z0"/>
    <w:rsid w:val="001814FA"/>
    <w:rPr>
      <w:rFonts w:ascii="Symbol" w:hAnsi="Symbol"/>
    </w:rPr>
  </w:style>
  <w:style w:type="character" w:customStyle="1" w:styleId="WW8Num456z0">
    <w:name w:val="WW8Num456z0"/>
    <w:rsid w:val="001814FA"/>
    <w:rPr>
      <w:rFonts w:ascii="Wingdings" w:hAnsi="Wingdings"/>
      <w:sz w:val="16"/>
    </w:rPr>
  </w:style>
  <w:style w:type="character" w:customStyle="1" w:styleId="WW8Num456z1">
    <w:name w:val="WW8Num456z1"/>
    <w:rsid w:val="001814FA"/>
    <w:rPr>
      <w:rFonts w:ascii="Courier New" w:hAnsi="Courier New"/>
    </w:rPr>
  </w:style>
  <w:style w:type="character" w:customStyle="1" w:styleId="WW8Num456z2">
    <w:name w:val="WW8Num456z2"/>
    <w:rsid w:val="001814FA"/>
    <w:rPr>
      <w:rFonts w:ascii="Wingdings" w:hAnsi="Wingdings"/>
    </w:rPr>
  </w:style>
  <w:style w:type="character" w:customStyle="1" w:styleId="WW8Num456z3">
    <w:name w:val="WW8Num456z3"/>
    <w:rsid w:val="001814FA"/>
    <w:rPr>
      <w:rFonts w:ascii="Symbol" w:hAnsi="Symbol"/>
    </w:rPr>
  </w:style>
  <w:style w:type="character" w:customStyle="1" w:styleId="WW8Num457z0">
    <w:name w:val="WW8Num457z0"/>
    <w:rsid w:val="001814FA"/>
    <w:rPr>
      <w:rFonts w:ascii="Times New Roman" w:hAnsi="Times New Roman"/>
    </w:rPr>
  </w:style>
  <w:style w:type="character" w:customStyle="1" w:styleId="WW8Num459z0">
    <w:name w:val="WW8Num459z0"/>
    <w:rsid w:val="001814FA"/>
    <w:rPr>
      <w:rFonts w:ascii="Times New Roman" w:hAnsi="Times New Roman"/>
    </w:rPr>
  </w:style>
  <w:style w:type="character" w:customStyle="1" w:styleId="WW8Num460z0">
    <w:name w:val="WW8Num460z0"/>
    <w:rsid w:val="001814FA"/>
    <w:rPr>
      <w:rFonts w:ascii="Wingdings" w:hAnsi="Wingdings"/>
      <w:sz w:val="16"/>
    </w:rPr>
  </w:style>
  <w:style w:type="character" w:customStyle="1" w:styleId="WW8Num460z1">
    <w:name w:val="WW8Num460z1"/>
    <w:rsid w:val="001814FA"/>
    <w:rPr>
      <w:rFonts w:ascii="Courier New" w:hAnsi="Courier New"/>
    </w:rPr>
  </w:style>
  <w:style w:type="character" w:customStyle="1" w:styleId="WW8Num460z2">
    <w:name w:val="WW8Num460z2"/>
    <w:rsid w:val="001814FA"/>
    <w:rPr>
      <w:rFonts w:ascii="Wingdings" w:hAnsi="Wingdings"/>
    </w:rPr>
  </w:style>
  <w:style w:type="character" w:customStyle="1" w:styleId="WW8Num460z3">
    <w:name w:val="WW8Num460z3"/>
    <w:rsid w:val="001814FA"/>
    <w:rPr>
      <w:rFonts w:ascii="Symbol" w:hAnsi="Symbol"/>
    </w:rPr>
  </w:style>
  <w:style w:type="character" w:customStyle="1" w:styleId="WW8Num461z0">
    <w:name w:val="WW8Num461z0"/>
    <w:rsid w:val="001814FA"/>
    <w:rPr>
      <w:rFonts w:ascii="Symbol" w:hAnsi="Symbol"/>
    </w:rPr>
  </w:style>
  <w:style w:type="character" w:customStyle="1" w:styleId="WW8Num465z0">
    <w:name w:val="WW8Num465z0"/>
    <w:rsid w:val="001814FA"/>
    <w:rPr>
      <w:rFonts w:ascii="Times New Roman" w:hAnsi="Times New Roman"/>
    </w:rPr>
  </w:style>
  <w:style w:type="character" w:customStyle="1" w:styleId="WW8Num466z0">
    <w:name w:val="WW8Num466z0"/>
    <w:rsid w:val="001814FA"/>
    <w:rPr>
      <w:rFonts w:ascii="Symbol" w:hAnsi="Symbol"/>
    </w:rPr>
  </w:style>
  <w:style w:type="character" w:customStyle="1" w:styleId="WW8Num472z0">
    <w:name w:val="WW8Num472z0"/>
    <w:rsid w:val="001814FA"/>
    <w:rPr>
      <w:rFonts w:ascii="Times New Roman" w:hAnsi="Times New Roman"/>
    </w:rPr>
  </w:style>
  <w:style w:type="character" w:customStyle="1" w:styleId="WW8Num482z0">
    <w:name w:val="WW8Num482z0"/>
    <w:rsid w:val="001814FA"/>
    <w:rPr>
      <w:rFonts w:ascii="Times New Roman" w:hAnsi="Times New Roman"/>
    </w:rPr>
  </w:style>
  <w:style w:type="character" w:customStyle="1" w:styleId="WW8Num485z0">
    <w:name w:val="WW8Num485z0"/>
    <w:rsid w:val="001814FA"/>
    <w:rPr>
      <w:rFonts w:ascii="Symbol" w:hAnsi="Symbol"/>
    </w:rPr>
  </w:style>
  <w:style w:type="character" w:customStyle="1" w:styleId="WW8Num487z0">
    <w:name w:val="WW8Num487z0"/>
    <w:rsid w:val="001814FA"/>
    <w:rPr>
      <w:rFonts w:ascii="Wingdings" w:hAnsi="Wingdings"/>
    </w:rPr>
  </w:style>
  <w:style w:type="character" w:customStyle="1" w:styleId="WW8Num490z0">
    <w:name w:val="WW8Num490z0"/>
    <w:rsid w:val="001814FA"/>
    <w:rPr>
      <w:rFonts w:ascii="Symbol" w:hAnsi="Symbol"/>
    </w:rPr>
  </w:style>
  <w:style w:type="character" w:customStyle="1" w:styleId="WW8Num491z0">
    <w:name w:val="WW8Num491z0"/>
    <w:rsid w:val="001814FA"/>
    <w:rPr>
      <w:b/>
    </w:rPr>
  </w:style>
  <w:style w:type="character" w:customStyle="1" w:styleId="WW8Num494z0">
    <w:name w:val="WW8Num494z0"/>
    <w:rsid w:val="001814FA"/>
    <w:rPr>
      <w:rFonts w:ascii="Symbol" w:hAnsi="Symbol"/>
    </w:rPr>
  </w:style>
  <w:style w:type="character" w:customStyle="1" w:styleId="WW8Num501z0">
    <w:name w:val="WW8Num501z0"/>
    <w:rsid w:val="001814FA"/>
    <w:rPr>
      <w:u w:val="single"/>
    </w:rPr>
  </w:style>
  <w:style w:type="character" w:customStyle="1" w:styleId="WW8Num507z0">
    <w:name w:val="WW8Num507z0"/>
    <w:rsid w:val="001814FA"/>
    <w:rPr>
      <w:rFonts w:ascii="Symbol" w:hAnsi="Symbol"/>
    </w:rPr>
  </w:style>
  <w:style w:type="character" w:customStyle="1" w:styleId="WW8Num510z0">
    <w:name w:val="WW8Num510z0"/>
    <w:rsid w:val="001814FA"/>
    <w:rPr>
      <w:rFonts w:ascii="Symbol" w:hAnsi="Symbol"/>
    </w:rPr>
  </w:style>
  <w:style w:type="character" w:customStyle="1" w:styleId="WW8Num515z0">
    <w:name w:val="WW8Num515z0"/>
    <w:rsid w:val="001814FA"/>
    <w:rPr>
      <w:rFonts w:ascii="Wingdings" w:hAnsi="Wingdings"/>
      <w:sz w:val="16"/>
    </w:rPr>
  </w:style>
  <w:style w:type="character" w:customStyle="1" w:styleId="WW8Num515z1">
    <w:name w:val="WW8Num515z1"/>
    <w:rsid w:val="001814FA"/>
    <w:rPr>
      <w:rFonts w:ascii="Courier New" w:hAnsi="Courier New"/>
    </w:rPr>
  </w:style>
  <w:style w:type="character" w:customStyle="1" w:styleId="WW8Num515z2">
    <w:name w:val="WW8Num515z2"/>
    <w:rsid w:val="001814FA"/>
    <w:rPr>
      <w:rFonts w:ascii="Wingdings" w:hAnsi="Wingdings"/>
    </w:rPr>
  </w:style>
  <w:style w:type="character" w:customStyle="1" w:styleId="WW8Num515z3">
    <w:name w:val="WW8Num515z3"/>
    <w:rsid w:val="001814FA"/>
    <w:rPr>
      <w:rFonts w:ascii="Symbol" w:hAnsi="Symbol"/>
    </w:rPr>
  </w:style>
  <w:style w:type="character" w:customStyle="1" w:styleId="WW8Num516z0">
    <w:name w:val="WW8Num516z0"/>
    <w:rsid w:val="001814FA"/>
    <w:rPr>
      <w:rFonts w:ascii="Symbol" w:hAnsi="Symbol"/>
    </w:rPr>
  </w:style>
  <w:style w:type="character" w:customStyle="1" w:styleId="WW8Num519z0">
    <w:name w:val="WW8Num519z0"/>
    <w:rsid w:val="001814FA"/>
    <w:rPr>
      <w:rFonts w:ascii="Wingdings" w:hAnsi="Wingdings"/>
    </w:rPr>
  </w:style>
  <w:style w:type="character" w:customStyle="1" w:styleId="WW8Num520z0">
    <w:name w:val="WW8Num520z0"/>
    <w:rsid w:val="001814FA"/>
    <w:rPr>
      <w:rFonts w:ascii="Symbol" w:hAnsi="Symbol"/>
    </w:rPr>
  </w:style>
  <w:style w:type="character" w:customStyle="1" w:styleId="WW8Num521z0">
    <w:name w:val="WW8Num521z0"/>
    <w:rsid w:val="001814FA"/>
    <w:rPr>
      <w:rFonts w:ascii="Symbol" w:hAnsi="Symbol"/>
    </w:rPr>
  </w:style>
  <w:style w:type="character" w:customStyle="1" w:styleId="WW8Num524z0">
    <w:name w:val="WW8Num524z0"/>
    <w:rsid w:val="001814FA"/>
    <w:rPr>
      <w:rFonts w:ascii="Symbol" w:hAnsi="Symbol"/>
    </w:rPr>
  </w:style>
  <w:style w:type="character" w:customStyle="1" w:styleId="WW8Num527z0">
    <w:name w:val="WW8Num527z0"/>
    <w:rsid w:val="001814FA"/>
    <w:rPr>
      <w:rFonts w:ascii="Wingdings" w:hAnsi="Wingdings"/>
    </w:rPr>
  </w:style>
  <w:style w:type="character" w:customStyle="1" w:styleId="WW8Num529z0">
    <w:name w:val="WW8Num529z0"/>
    <w:rsid w:val="001814FA"/>
    <w:rPr>
      <w:rFonts w:ascii="Symbol" w:hAnsi="Symbol"/>
    </w:rPr>
  </w:style>
  <w:style w:type="character" w:customStyle="1" w:styleId="WW8Num531z0">
    <w:name w:val="WW8Num531z0"/>
    <w:rsid w:val="001814FA"/>
    <w:rPr>
      <w:rFonts w:ascii="Wingdings" w:hAnsi="Wingdings"/>
    </w:rPr>
  </w:style>
  <w:style w:type="character" w:customStyle="1" w:styleId="WW8Num533z0">
    <w:name w:val="WW8Num533z0"/>
    <w:rsid w:val="001814FA"/>
    <w:rPr>
      <w:rFonts w:ascii="Times New Roman" w:hAnsi="Times New Roman"/>
    </w:rPr>
  </w:style>
  <w:style w:type="character" w:customStyle="1" w:styleId="WW8Num538z0">
    <w:name w:val="WW8Num538z0"/>
    <w:rsid w:val="001814FA"/>
    <w:rPr>
      <w:rFonts w:ascii="Times New Roman" w:hAnsi="Times New Roman"/>
    </w:rPr>
  </w:style>
  <w:style w:type="character" w:customStyle="1" w:styleId="WW8Num541z0">
    <w:name w:val="WW8Num541z0"/>
    <w:rsid w:val="001814FA"/>
    <w:rPr>
      <w:rFonts w:ascii="Symbol" w:hAnsi="Symbol"/>
    </w:rPr>
  </w:style>
  <w:style w:type="character" w:customStyle="1" w:styleId="WW8Num543z0">
    <w:name w:val="WW8Num543z0"/>
    <w:rsid w:val="001814FA"/>
    <w:rPr>
      <w:rFonts w:ascii="Symbol" w:hAnsi="Symbol"/>
    </w:rPr>
  </w:style>
  <w:style w:type="character" w:customStyle="1" w:styleId="WW8Num552z0">
    <w:name w:val="WW8Num552z0"/>
    <w:rsid w:val="001814FA"/>
    <w:rPr>
      <w:rFonts w:ascii="Wingdings" w:hAnsi="Wingdings"/>
    </w:rPr>
  </w:style>
  <w:style w:type="character" w:customStyle="1" w:styleId="WW8Num553z0">
    <w:name w:val="WW8Num553z0"/>
    <w:rsid w:val="001814FA"/>
    <w:rPr>
      <w:rFonts w:ascii="Wingdings" w:hAnsi="Wingdings"/>
    </w:rPr>
  </w:style>
  <w:style w:type="character" w:customStyle="1" w:styleId="WW8Num556z0">
    <w:name w:val="WW8Num556z0"/>
    <w:rsid w:val="001814FA"/>
    <w:rPr>
      <w:rFonts w:ascii="Times New Roman" w:hAnsi="Times New Roman"/>
    </w:rPr>
  </w:style>
  <w:style w:type="character" w:customStyle="1" w:styleId="WW8Num558z0">
    <w:name w:val="WW8Num558z0"/>
    <w:rsid w:val="001814FA"/>
    <w:rPr>
      <w:rFonts w:ascii="Symbol" w:hAnsi="Symbol"/>
    </w:rPr>
  </w:style>
  <w:style w:type="character" w:customStyle="1" w:styleId="WW8Num559z0">
    <w:name w:val="WW8Num559z0"/>
    <w:rsid w:val="001814FA"/>
    <w:rPr>
      <w:b/>
      <w:u w:val="single"/>
    </w:rPr>
  </w:style>
  <w:style w:type="character" w:customStyle="1" w:styleId="WW8Num565z0">
    <w:name w:val="WW8Num565z0"/>
    <w:rsid w:val="001814FA"/>
    <w:rPr>
      <w:rFonts w:ascii="Wingdings" w:hAnsi="Wingdings"/>
    </w:rPr>
  </w:style>
  <w:style w:type="character" w:customStyle="1" w:styleId="WW8Num568z0">
    <w:name w:val="WW8Num568z0"/>
    <w:rsid w:val="001814FA"/>
    <w:rPr>
      <w:rFonts w:ascii="Symbol" w:hAnsi="Symbol"/>
    </w:rPr>
  </w:style>
  <w:style w:type="character" w:customStyle="1" w:styleId="WW8Num574z0">
    <w:name w:val="WW8Num574z0"/>
    <w:rsid w:val="001814FA"/>
    <w:rPr>
      <w:rFonts w:ascii="Symbol" w:hAnsi="Symbol"/>
    </w:rPr>
  </w:style>
  <w:style w:type="character" w:customStyle="1" w:styleId="WW8Num578z0">
    <w:name w:val="WW8Num578z0"/>
    <w:rsid w:val="001814FA"/>
    <w:rPr>
      <w:rFonts w:ascii="Symbol" w:hAnsi="Symbol"/>
    </w:rPr>
  </w:style>
  <w:style w:type="character" w:customStyle="1" w:styleId="WW8Num581z0">
    <w:name w:val="WW8Num581z0"/>
    <w:rsid w:val="001814FA"/>
    <w:rPr>
      <w:rFonts w:ascii="Wingdings" w:hAnsi="Wingdings"/>
    </w:rPr>
  </w:style>
  <w:style w:type="character" w:customStyle="1" w:styleId="WW8Num585z0">
    <w:name w:val="WW8Num585z0"/>
    <w:rsid w:val="001814FA"/>
    <w:rPr>
      <w:rFonts w:ascii="Wingdings" w:hAnsi="Wingdings"/>
      <w:sz w:val="16"/>
    </w:rPr>
  </w:style>
  <w:style w:type="character" w:customStyle="1" w:styleId="WW8Num585z1">
    <w:name w:val="WW8Num585z1"/>
    <w:rsid w:val="001814FA"/>
    <w:rPr>
      <w:rFonts w:ascii="Courier New" w:hAnsi="Courier New"/>
    </w:rPr>
  </w:style>
  <w:style w:type="character" w:customStyle="1" w:styleId="WW8Num585z2">
    <w:name w:val="WW8Num585z2"/>
    <w:rsid w:val="001814FA"/>
    <w:rPr>
      <w:rFonts w:ascii="Wingdings" w:hAnsi="Wingdings"/>
    </w:rPr>
  </w:style>
  <w:style w:type="character" w:customStyle="1" w:styleId="WW8Num585z3">
    <w:name w:val="WW8Num585z3"/>
    <w:rsid w:val="001814FA"/>
    <w:rPr>
      <w:rFonts w:ascii="Symbol" w:hAnsi="Symbol"/>
    </w:rPr>
  </w:style>
  <w:style w:type="character" w:customStyle="1" w:styleId="WW8NumSt260z0">
    <w:name w:val="WW8NumSt260z0"/>
    <w:rsid w:val="001814FA"/>
    <w:rPr>
      <w:rFonts w:ascii="Wingdings" w:hAnsi="Wingdings"/>
      <w:b w:val="0"/>
      <w:i w:val="0"/>
      <w:sz w:val="20"/>
      <w:u w:val="none"/>
    </w:rPr>
  </w:style>
  <w:style w:type="paragraph" w:customStyle="1" w:styleId="WW-Podpis">
    <w:name w:val="WW-Podpis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agwek">
    <w:name w:val="WW-Nagłówek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1">
    <w:name w:val="WW-Podpis1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rsid w:val="001814FA"/>
    <w:pPr>
      <w:suppressLineNumbers/>
    </w:pPr>
    <w:rPr>
      <w:rFonts w:cs="Tahoma"/>
      <w:sz w:val="20"/>
    </w:rPr>
  </w:style>
  <w:style w:type="paragraph" w:customStyle="1" w:styleId="WW-Nagwek1">
    <w:name w:val="WW-Nagłówek1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11">
    <w:name w:val="WW-Podpis11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rsid w:val="001814FA"/>
    <w:pPr>
      <w:suppressLineNumbers/>
    </w:pPr>
    <w:rPr>
      <w:rFonts w:cs="Tahoma"/>
      <w:sz w:val="20"/>
    </w:rPr>
  </w:style>
  <w:style w:type="paragraph" w:customStyle="1" w:styleId="WW-Nagwek11">
    <w:name w:val="WW-Nagłówek11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ekstdugiegocytatu">
    <w:name w:val="WW-Tekst długiego cytatu"/>
    <w:basedOn w:val="Normalny"/>
    <w:rsid w:val="001814FA"/>
    <w:pPr>
      <w:ind w:left="567" w:right="849" w:hanging="567"/>
      <w:jc w:val="both"/>
    </w:pPr>
    <w:rPr>
      <w:sz w:val="24"/>
    </w:rPr>
  </w:style>
  <w:style w:type="paragraph" w:customStyle="1" w:styleId="WW-Zawartotabeli11">
    <w:name w:val="WW-Zawartość tabeli11"/>
    <w:basedOn w:val="Tekstpodstawowy"/>
    <w:rsid w:val="001814FA"/>
    <w:pPr>
      <w:suppressLineNumbers/>
    </w:pPr>
  </w:style>
  <w:style w:type="paragraph" w:customStyle="1" w:styleId="WW-Nagwektabeli1">
    <w:name w:val="WW-Nagłówek tabeli1"/>
    <w:basedOn w:val="WW-Zawartotabeli1"/>
    <w:rsid w:val="001814FA"/>
    <w:pPr>
      <w:widowControl/>
      <w:jc w:val="center"/>
    </w:pPr>
    <w:rPr>
      <w:rFonts w:eastAsia="Times New Roman"/>
      <w:b/>
      <w:bCs/>
      <w:i/>
      <w:iCs/>
      <w:szCs w:val="20"/>
    </w:rPr>
  </w:style>
  <w:style w:type="paragraph" w:customStyle="1" w:styleId="WW-Nagwektabeli11">
    <w:name w:val="WW-Nagłówek tabeli11"/>
    <w:basedOn w:val="WW-Zawartotabeli11"/>
    <w:rsid w:val="001814FA"/>
    <w:pPr>
      <w:jc w:val="center"/>
    </w:pPr>
    <w:rPr>
      <w:b/>
      <w:bCs/>
      <w:i/>
      <w:iCs/>
    </w:rPr>
  </w:style>
  <w:style w:type="paragraph" w:customStyle="1" w:styleId="WW-Zawartoramki1">
    <w:name w:val="WW-Zawartość ramki1"/>
    <w:basedOn w:val="Tekstpodstawowy"/>
    <w:rsid w:val="001814FA"/>
  </w:style>
  <w:style w:type="paragraph" w:customStyle="1" w:styleId="WW-Zawartoramki11">
    <w:name w:val="WW-Zawartość ramki11"/>
    <w:basedOn w:val="Tekstpodstawowy"/>
    <w:rsid w:val="001814FA"/>
  </w:style>
  <w:style w:type="paragraph" w:customStyle="1" w:styleId="Styl1">
    <w:name w:val="Styl1"/>
    <w:basedOn w:val="Normalny"/>
    <w:rsid w:val="001814FA"/>
    <w:pPr>
      <w:widowControl w:val="0"/>
      <w:suppressAutoHyphens w:val="0"/>
      <w:spacing w:before="240"/>
      <w:jc w:val="both"/>
    </w:pPr>
    <w:rPr>
      <w:rFonts w:ascii="Arial" w:hAnsi="Arial"/>
      <w:sz w:val="24"/>
      <w:lang w:eastAsia="pl-PL"/>
    </w:rPr>
  </w:style>
  <w:style w:type="paragraph" w:customStyle="1" w:styleId="Naglwek2">
    <w:name w:val="Naglówek 2"/>
    <w:basedOn w:val="Normalny"/>
    <w:next w:val="Normalny"/>
    <w:rsid w:val="001814FA"/>
    <w:pPr>
      <w:keepNext/>
      <w:widowControl w:val="0"/>
      <w:tabs>
        <w:tab w:val="left" w:pos="576"/>
      </w:tabs>
      <w:suppressAutoHyphens w:val="0"/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lang w:eastAsia="pl-PL"/>
    </w:rPr>
  </w:style>
  <w:style w:type="paragraph" w:customStyle="1" w:styleId="pkt1">
    <w:name w:val="pkt1"/>
    <w:basedOn w:val="pkt"/>
    <w:rsid w:val="001814FA"/>
    <w:pPr>
      <w:suppressAutoHyphens w:val="0"/>
      <w:ind w:left="850" w:hanging="425"/>
    </w:pPr>
    <w:rPr>
      <w:szCs w:val="20"/>
      <w:lang w:eastAsia="pl-PL"/>
    </w:rPr>
  </w:style>
  <w:style w:type="paragraph" w:styleId="Adresnakopercie">
    <w:name w:val="envelope address"/>
    <w:basedOn w:val="Normalny"/>
    <w:rsid w:val="001814FA"/>
    <w:pPr>
      <w:framePr w:w="7920" w:h="1980" w:hRule="exact" w:hSpace="141" w:wrap="auto" w:hAnchor="page" w:xAlign="center" w:yAlign="bottom"/>
      <w:suppressAutoHyphens w:val="0"/>
      <w:ind w:left="2880"/>
    </w:pPr>
    <w:rPr>
      <w:rFonts w:ascii="Arial" w:hAnsi="Arial"/>
      <w:b/>
      <w:lang w:eastAsia="pl-PL"/>
    </w:rPr>
  </w:style>
  <w:style w:type="paragraph" w:styleId="Tekstdymka">
    <w:name w:val="Balloon Text"/>
    <w:aliases w:val=" Znak1"/>
    <w:basedOn w:val="Normalny"/>
    <w:link w:val="TekstdymkaZnak"/>
    <w:rsid w:val="001814FA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aliases w:val=" Znak1 Znak"/>
    <w:link w:val="Tekstdymka"/>
    <w:rsid w:val="001814FA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">
    <w:name w:val="Znak Znak Znak"/>
    <w:basedOn w:val="Normalny"/>
    <w:rsid w:val="001814FA"/>
    <w:pPr>
      <w:suppressAutoHyphens w:val="0"/>
    </w:pPr>
    <w:rPr>
      <w:rFonts w:ascii="Verdana" w:hAnsi="Verdana" w:cs="Verdana"/>
      <w:sz w:val="20"/>
      <w:lang w:eastAsia="pl-PL"/>
    </w:rPr>
  </w:style>
  <w:style w:type="character" w:customStyle="1" w:styleId="Nagwek1Znak1">
    <w:name w:val="Nagłówek 1 Znak1"/>
    <w:aliases w:val=" Znak Znak"/>
    <w:link w:val="Nagwek1"/>
    <w:rsid w:val="00264A68"/>
    <w:rPr>
      <w:b/>
      <w:sz w:val="24"/>
      <w:lang w:val="pl-PL" w:eastAsia="ar-SA" w:bidi="ar-SA"/>
    </w:rPr>
  </w:style>
  <w:style w:type="character" w:customStyle="1" w:styleId="text">
    <w:name w:val="text"/>
    <w:basedOn w:val="Domylnaczcionkaakapitu"/>
    <w:rsid w:val="00E71F9E"/>
  </w:style>
  <w:style w:type="character" w:customStyle="1" w:styleId="FontStyle16">
    <w:name w:val="Font Style16"/>
    <w:rsid w:val="00517466"/>
    <w:rPr>
      <w:rFonts w:ascii="Times New Roman" w:hAnsi="Times New Roman" w:cs="Times New Roman" w:hint="default"/>
      <w:sz w:val="22"/>
      <w:szCs w:val="22"/>
    </w:rPr>
  </w:style>
  <w:style w:type="paragraph" w:customStyle="1" w:styleId="Style10">
    <w:name w:val="Style10"/>
    <w:basedOn w:val="Normalny"/>
    <w:rsid w:val="00517466"/>
    <w:pPr>
      <w:widowControl w:val="0"/>
      <w:suppressAutoHyphens w:val="0"/>
      <w:autoSpaceDE w:val="0"/>
      <w:autoSpaceDN w:val="0"/>
      <w:adjustRightInd w:val="0"/>
      <w:spacing w:line="278" w:lineRule="exact"/>
      <w:ind w:hanging="355"/>
      <w:jc w:val="both"/>
    </w:pPr>
    <w:rPr>
      <w:sz w:val="24"/>
      <w:szCs w:val="24"/>
      <w:lang w:eastAsia="pl-PL"/>
    </w:rPr>
  </w:style>
  <w:style w:type="character" w:customStyle="1" w:styleId="FontStyle15">
    <w:name w:val="Font Style15"/>
    <w:rsid w:val="0051746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ZnakZnakZnak1ZnakZnakZnak">
    <w:name w:val="Znak Znak Znak1 Znak Znak Znak"/>
    <w:basedOn w:val="Normalny"/>
    <w:rsid w:val="003E5518"/>
    <w:pPr>
      <w:suppressAutoHyphens w:val="0"/>
    </w:pPr>
    <w:rPr>
      <w:sz w:val="24"/>
      <w:szCs w:val="24"/>
      <w:lang w:eastAsia="pl-PL"/>
    </w:rPr>
  </w:style>
  <w:style w:type="character" w:customStyle="1" w:styleId="StopkaZnak">
    <w:name w:val="Stopka Znak"/>
    <w:aliases w:val=" Znak2 Znak"/>
    <w:link w:val="Stopka"/>
    <w:rsid w:val="00BF1AB4"/>
    <w:rPr>
      <w:sz w:val="32"/>
      <w:lang w:val="pl-PL" w:eastAsia="ar-SA" w:bidi="ar-SA"/>
    </w:rPr>
  </w:style>
  <w:style w:type="character" w:styleId="UyteHipercze">
    <w:name w:val="FollowedHyperlink"/>
    <w:rsid w:val="00062A76"/>
    <w:rPr>
      <w:color w:val="800080"/>
      <w:u w:val="single"/>
    </w:rPr>
  </w:style>
  <w:style w:type="character" w:customStyle="1" w:styleId="dane1">
    <w:name w:val="dane1"/>
    <w:rsid w:val="00B84F7A"/>
    <w:rPr>
      <w:color w:val="0000CD"/>
    </w:rPr>
  </w:style>
  <w:style w:type="character" w:customStyle="1" w:styleId="Nagwek1Znak">
    <w:name w:val="Nagłówek 1 Znak"/>
    <w:rsid w:val="00823C9D"/>
    <w:rPr>
      <w:b/>
      <w:sz w:val="24"/>
      <w:lang w:val="pl-PL" w:eastAsia="ar-SA" w:bidi="ar-SA"/>
    </w:rPr>
  </w:style>
  <w:style w:type="paragraph" w:styleId="Akapitzlist">
    <w:name w:val="List Paragraph"/>
    <w:basedOn w:val="Normalny"/>
    <w:qFormat/>
    <w:rsid w:val="003C05B7"/>
    <w:pPr>
      <w:ind w:left="708"/>
    </w:pPr>
  </w:style>
  <w:style w:type="character" w:customStyle="1" w:styleId="Nagwek7Znak">
    <w:name w:val="Nagłówek 7 Znak"/>
    <w:link w:val="Nagwek7"/>
    <w:rsid w:val="008D4979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8D4979"/>
    <w:rPr>
      <w:sz w:val="18"/>
      <w:lang w:eastAsia="ar-SA"/>
    </w:rPr>
  </w:style>
  <w:style w:type="character" w:customStyle="1" w:styleId="NormalnyWebZnak1">
    <w:name w:val="Normalny (Web) Znak1"/>
    <w:rsid w:val="008D4979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32FF2"/>
    <w:rPr>
      <w:sz w:val="32"/>
      <w:lang w:eastAsia="ar-SA"/>
    </w:rPr>
  </w:style>
  <w:style w:type="paragraph" w:customStyle="1" w:styleId="ZnakZnakZnak1">
    <w:name w:val="Znak Znak Znak1"/>
    <w:basedOn w:val="Normalny"/>
    <w:rsid w:val="00D159F0"/>
    <w:pPr>
      <w:suppressAutoHyphens w:val="0"/>
    </w:pPr>
    <w:rPr>
      <w:sz w:val="24"/>
      <w:szCs w:val="24"/>
      <w:lang w:eastAsia="pl-PL"/>
    </w:rPr>
  </w:style>
  <w:style w:type="character" w:customStyle="1" w:styleId="Nagwek2Znak">
    <w:name w:val="Nagłówek 2 Znak"/>
    <w:link w:val="Nagwek2"/>
    <w:rsid w:val="001D78C3"/>
    <w:rPr>
      <w:b/>
      <w:sz w:val="32"/>
      <w:lang w:eastAsia="ar-SA"/>
    </w:rPr>
  </w:style>
  <w:style w:type="character" w:customStyle="1" w:styleId="Nagwek6Znak">
    <w:name w:val="Nagłówek 6 Znak"/>
    <w:link w:val="Nagwek6"/>
    <w:rsid w:val="001D78C3"/>
    <w:rPr>
      <w:b/>
      <w:sz w:val="32"/>
      <w:lang w:eastAsia="ar-SA"/>
    </w:rPr>
  </w:style>
  <w:style w:type="character" w:customStyle="1" w:styleId="ZwykytekstZnak">
    <w:name w:val="Zwykły tekst Znak"/>
    <w:link w:val="Zwykytekst"/>
    <w:rsid w:val="00B01B70"/>
    <w:rPr>
      <w:rFonts w:ascii="Courier New" w:hAnsi="Courier New"/>
    </w:rPr>
  </w:style>
  <w:style w:type="paragraph" w:customStyle="1" w:styleId="ZnakZnakZnak1Znak">
    <w:name w:val="Znak Znak Znak1 Znak"/>
    <w:basedOn w:val="Normalny"/>
    <w:rsid w:val="00E46FF6"/>
    <w:pPr>
      <w:suppressAutoHyphens w:val="0"/>
    </w:pPr>
    <w:rPr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C1D7F"/>
  </w:style>
  <w:style w:type="character" w:customStyle="1" w:styleId="Nagwek3Znak">
    <w:name w:val="Nagłówek 3 Znak"/>
    <w:link w:val="Nagwek3"/>
    <w:rsid w:val="00FC1D7F"/>
    <w:rPr>
      <w:b/>
      <w:sz w:val="28"/>
      <w:lang w:eastAsia="ar-SA"/>
    </w:rPr>
  </w:style>
  <w:style w:type="character" w:customStyle="1" w:styleId="Nagwek4Znak">
    <w:name w:val="Nagłówek 4 Znak"/>
    <w:link w:val="Nagwek4"/>
    <w:rsid w:val="00FC1D7F"/>
    <w:rPr>
      <w:rFonts w:ascii="Tahoma" w:hAnsi="Tahoma" w:cs="Tahoma"/>
      <w:b/>
      <w:bCs/>
      <w:i/>
      <w:iCs/>
      <w:sz w:val="22"/>
      <w:lang w:eastAsia="ar-SA"/>
    </w:rPr>
  </w:style>
  <w:style w:type="character" w:customStyle="1" w:styleId="Nagwek5Znak">
    <w:name w:val="Nagłówek 5 Znak"/>
    <w:link w:val="Nagwek5"/>
    <w:rsid w:val="00FC1D7F"/>
    <w:rPr>
      <w:b/>
      <w:i/>
      <w:sz w:val="26"/>
      <w:lang w:eastAsia="ar-SA"/>
    </w:rPr>
  </w:style>
  <w:style w:type="character" w:customStyle="1" w:styleId="Nagwek8Znak">
    <w:name w:val="Nagłówek 8 Znak"/>
    <w:link w:val="Nagwek8"/>
    <w:rsid w:val="00FC1D7F"/>
    <w:rPr>
      <w:b/>
      <w:bCs/>
      <w:sz w:val="18"/>
      <w:lang w:eastAsia="ar-SA"/>
    </w:rPr>
  </w:style>
  <w:style w:type="character" w:customStyle="1" w:styleId="Tekstpodstawowywcity2Znak">
    <w:name w:val="Tekst podstawowy wcięty 2 Znak"/>
    <w:link w:val="Tekstpodstawowywcity2"/>
    <w:rsid w:val="00FC1D7F"/>
    <w:rPr>
      <w:sz w:val="24"/>
    </w:rPr>
  </w:style>
  <w:style w:type="character" w:styleId="Odwoaniedokomentarza">
    <w:name w:val="annotation reference"/>
    <w:semiHidden/>
    <w:rsid w:val="00FC1D7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C1D7F"/>
    <w:pPr>
      <w:suppressAutoHyphens w:val="0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1D7F"/>
  </w:style>
  <w:style w:type="character" w:customStyle="1" w:styleId="Tekstpodstawowywcity3Znak">
    <w:name w:val="Tekst podstawowy wcięty 3 Znak"/>
    <w:link w:val="Tekstpodstawowywcity3"/>
    <w:rsid w:val="00FC1D7F"/>
    <w:rPr>
      <w:sz w:val="24"/>
    </w:rPr>
  </w:style>
  <w:style w:type="character" w:customStyle="1" w:styleId="Tekstpodstawowy2Znak">
    <w:name w:val="Tekst podstawowy 2 Znak"/>
    <w:link w:val="Tekstpodstawowy2"/>
    <w:rsid w:val="00FC1D7F"/>
    <w:rPr>
      <w:sz w:val="32"/>
      <w:lang w:eastAsia="ar-SA"/>
    </w:rPr>
  </w:style>
  <w:style w:type="character" w:customStyle="1" w:styleId="TekstpodstawowyZnak">
    <w:name w:val="Tekst podstawowy Znak"/>
    <w:link w:val="Tekstpodstawowy"/>
    <w:rsid w:val="00FC1D7F"/>
    <w:rPr>
      <w:sz w:val="24"/>
      <w:lang w:eastAsia="ar-SA"/>
    </w:rPr>
  </w:style>
  <w:style w:type="paragraph" w:customStyle="1" w:styleId="ZnakZnakZnak1ZnakZnak">
    <w:name w:val="Znak Znak Znak1 Znak Znak"/>
    <w:basedOn w:val="Normalny"/>
    <w:rsid w:val="00FC1D7F"/>
    <w:pPr>
      <w:suppressAutoHyphens w:val="0"/>
    </w:pPr>
    <w:rPr>
      <w:sz w:val="24"/>
      <w:szCs w:val="24"/>
      <w:lang w:eastAsia="pl-PL"/>
    </w:rPr>
  </w:style>
  <w:style w:type="paragraph" w:styleId="Lista2">
    <w:name w:val="List 2"/>
    <w:basedOn w:val="Normalny"/>
    <w:rsid w:val="00FC1D7F"/>
    <w:pPr>
      <w:suppressAutoHyphens w:val="0"/>
      <w:ind w:left="566" w:hanging="283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0FE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C570F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1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FA99A9-7632-4A09-9649-1174863C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OCRM Opole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cp:lastModifiedBy>Pracownik DT</cp:lastModifiedBy>
  <cp:revision>8</cp:revision>
  <cp:lastPrinted>2020-12-30T10:04:00Z</cp:lastPrinted>
  <dcterms:created xsi:type="dcterms:W3CDTF">2026-01-16T10:57:00Z</dcterms:created>
  <dcterms:modified xsi:type="dcterms:W3CDTF">2026-01-21T10:13:00Z</dcterms:modified>
</cp:coreProperties>
</file>